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244B6" w14:textId="0F548C74" w:rsidR="008E61B6" w:rsidRPr="0088766D" w:rsidRDefault="008E61B6" w:rsidP="0088766D">
      <w:pPr>
        <w:spacing w:after="0" w:line="480" w:lineRule="exact"/>
        <w:rPr>
          <w:rFonts w:ascii="標楷體" w:eastAsia="標楷體" w:hAnsi="標楷體"/>
          <w:sz w:val="28"/>
          <w:szCs w:val="28"/>
          <w:bdr w:val="single" w:sz="4" w:space="0" w:color="auto"/>
        </w:rPr>
      </w:pPr>
      <w:r w:rsidRPr="0088766D">
        <w:rPr>
          <w:rFonts w:ascii="標楷體" w:eastAsia="標楷體" w:hAnsi="標楷體" w:hint="eastAsia"/>
          <w:sz w:val="28"/>
          <w:szCs w:val="28"/>
          <w:bdr w:val="single" w:sz="4" w:space="0" w:color="auto"/>
        </w:rPr>
        <w:t>附件五</w:t>
      </w:r>
    </w:p>
    <w:p w14:paraId="583E05EB" w14:textId="3F14640B" w:rsidR="008E61B6" w:rsidRPr="00BD5D51" w:rsidRDefault="008E61B6" w:rsidP="00BD5D51">
      <w:pPr>
        <w:spacing w:after="0"/>
        <w:jc w:val="center"/>
        <w:rPr>
          <w:rFonts w:ascii="標楷體" w:eastAsia="標楷體" w:hAnsi="標楷體"/>
          <w:b/>
          <w:bCs/>
          <w:sz w:val="28"/>
          <w:szCs w:val="28"/>
        </w:rPr>
      </w:pPr>
      <w:r w:rsidRPr="00BD5D51">
        <w:rPr>
          <w:rFonts w:ascii="標楷體" w:eastAsia="標楷體" w:hAnsi="標楷體" w:hint="eastAsia"/>
          <w:b/>
          <w:bCs/>
          <w:sz w:val="28"/>
          <w:szCs w:val="28"/>
        </w:rPr>
        <w:t>政府補助款經費科目及編列原則</w:t>
      </w:r>
    </w:p>
    <w:tbl>
      <w:tblPr>
        <w:tblW w:w="9073" w:type="dxa"/>
        <w:jc w:val="center"/>
        <w:tblLayout w:type="fixed"/>
        <w:tblLook w:val="0000" w:firstRow="0" w:lastRow="0" w:firstColumn="0" w:lastColumn="0" w:noHBand="0" w:noVBand="0"/>
      </w:tblPr>
      <w:tblGrid>
        <w:gridCol w:w="2269"/>
        <w:gridCol w:w="2693"/>
        <w:gridCol w:w="4111"/>
      </w:tblGrid>
      <w:tr w:rsidR="008E61B6" w:rsidRPr="00E47874" w14:paraId="6942A111" w14:textId="77777777" w:rsidTr="00FB6265">
        <w:trPr>
          <w:trHeight w:val="411"/>
          <w:jc w:val="center"/>
        </w:trPr>
        <w:tc>
          <w:tcPr>
            <w:tcW w:w="2269" w:type="dxa"/>
            <w:tcBorders>
              <w:top w:val="single" w:sz="4" w:space="0" w:color="000000"/>
              <w:left w:val="single" w:sz="4" w:space="0" w:color="000000"/>
              <w:bottom w:val="single" w:sz="4" w:space="0" w:color="000000"/>
            </w:tcBorders>
            <w:shd w:val="clear" w:color="auto" w:fill="auto"/>
            <w:vAlign w:val="center"/>
          </w:tcPr>
          <w:p w14:paraId="28A55D86" w14:textId="77777777" w:rsidR="008E61B6" w:rsidRPr="00E47874" w:rsidRDefault="008E61B6" w:rsidP="00FB6265">
            <w:pPr>
              <w:pStyle w:val="Standard"/>
              <w:jc w:val="center"/>
              <w:rPr>
                <w:rFonts w:asciiTheme="majorBidi" w:hAnsiTheme="majorBidi" w:cstheme="majorBidi"/>
              </w:rPr>
            </w:pPr>
            <w:r w:rsidRPr="00E47874">
              <w:rPr>
                <w:rFonts w:asciiTheme="majorBidi" w:eastAsia="標楷體" w:hAnsiTheme="majorBidi" w:cstheme="majorBidi"/>
                <w:color w:val="000000"/>
                <w:szCs w:val="24"/>
              </w:rPr>
              <w:t>會計科目</w:t>
            </w:r>
          </w:p>
        </w:tc>
        <w:tc>
          <w:tcPr>
            <w:tcW w:w="2693" w:type="dxa"/>
            <w:tcBorders>
              <w:top w:val="single" w:sz="4" w:space="0" w:color="000000"/>
              <w:left w:val="single" w:sz="4" w:space="0" w:color="000000"/>
              <w:bottom w:val="single" w:sz="4" w:space="0" w:color="000000"/>
            </w:tcBorders>
            <w:shd w:val="clear" w:color="auto" w:fill="auto"/>
            <w:vAlign w:val="center"/>
          </w:tcPr>
          <w:p w14:paraId="6B01A5E9" w14:textId="77777777" w:rsidR="008E61B6" w:rsidRPr="00E47874" w:rsidRDefault="008E61B6" w:rsidP="00FB6265">
            <w:pPr>
              <w:pStyle w:val="Standard"/>
              <w:jc w:val="center"/>
              <w:rPr>
                <w:rFonts w:asciiTheme="majorBidi" w:hAnsiTheme="majorBidi" w:cstheme="majorBidi"/>
              </w:rPr>
            </w:pPr>
            <w:r w:rsidRPr="00E47874">
              <w:rPr>
                <w:rFonts w:asciiTheme="majorBidi" w:eastAsia="標楷體" w:hAnsiTheme="majorBidi" w:cstheme="majorBidi"/>
                <w:color w:val="000000"/>
                <w:szCs w:val="24"/>
              </w:rPr>
              <w:t>科目說明</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6B961" w14:textId="77777777" w:rsidR="008E61B6" w:rsidRPr="00E47874" w:rsidRDefault="008E61B6" w:rsidP="00FB6265">
            <w:pPr>
              <w:pStyle w:val="Standard"/>
              <w:jc w:val="center"/>
              <w:rPr>
                <w:rFonts w:asciiTheme="majorBidi" w:hAnsiTheme="majorBidi" w:cstheme="majorBidi"/>
              </w:rPr>
            </w:pPr>
            <w:r w:rsidRPr="00E47874">
              <w:rPr>
                <w:rFonts w:asciiTheme="majorBidi" w:eastAsia="標楷體" w:hAnsiTheme="majorBidi" w:cstheme="majorBidi"/>
                <w:color w:val="000000"/>
                <w:szCs w:val="24"/>
              </w:rPr>
              <w:t>編列原則及注意事項</w:t>
            </w:r>
          </w:p>
        </w:tc>
      </w:tr>
      <w:tr w:rsidR="008E61B6" w:rsidRPr="00E47874" w14:paraId="1A1478BD" w14:textId="77777777" w:rsidTr="00FB6265">
        <w:trPr>
          <w:jc w:val="center"/>
        </w:trPr>
        <w:tc>
          <w:tcPr>
            <w:tcW w:w="2269" w:type="dxa"/>
            <w:tcBorders>
              <w:top w:val="single" w:sz="4" w:space="0" w:color="000000"/>
              <w:left w:val="single" w:sz="4" w:space="0" w:color="000000"/>
              <w:bottom w:val="single" w:sz="4" w:space="0" w:color="000000"/>
            </w:tcBorders>
            <w:shd w:val="clear" w:color="auto" w:fill="auto"/>
          </w:tcPr>
          <w:p w14:paraId="3C29F96B"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人事費</w:t>
            </w:r>
          </w:p>
          <w:p w14:paraId="31525B75" w14:textId="09EAC634" w:rsidR="008E61B6" w:rsidRPr="00E47874" w:rsidRDefault="00EC7E7A" w:rsidP="00FB6265">
            <w:pPr>
              <w:pStyle w:val="Standard"/>
              <w:ind w:left="283" w:hanging="283"/>
              <w:rPr>
                <w:rFonts w:asciiTheme="majorBidi" w:hAnsiTheme="majorBidi" w:cstheme="majorBidi"/>
              </w:rPr>
            </w:pPr>
            <w:r>
              <w:rPr>
                <w:rFonts w:asciiTheme="majorBidi" w:eastAsia="標楷體" w:hAnsiTheme="majorBidi" w:cstheme="majorBidi" w:hint="eastAsia"/>
                <w:color w:val="000000"/>
                <w:szCs w:val="24"/>
              </w:rPr>
              <w:t xml:space="preserve"> </w:t>
            </w:r>
            <w:r w:rsidR="008E61B6" w:rsidRPr="00E47874">
              <w:rPr>
                <w:rFonts w:asciiTheme="majorBidi" w:eastAsia="標楷體" w:hAnsiTheme="majorBidi" w:cstheme="majorBidi"/>
                <w:color w:val="000000"/>
                <w:szCs w:val="24"/>
              </w:rPr>
              <w:t>計畫執行人員</w:t>
            </w:r>
          </w:p>
        </w:tc>
        <w:tc>
          <w:tcPr>
            <w:tcW w:w="2693" w:type="dxa"/>
            <w:tcBorders>
              <w:top w:val="single" w:sz="4" w:space="0" w:color="000000"/>
              <w:left w:val="single" w:sz="4" w:space="0" w:color="000000"/>
              <w:bottom w:val="single" w:sz="4" w:space="0" w:color="000000"/>
            </w:tcBorders>
            <w:shd w:val="clear" w:color="auto" w:fill="auto"/>
          </w:tcPr>
          <w:p w14:paraId="5919EA6B" w14:textId="77777777" w:rsidR="00EC7E7A" w:rsidRDefault="008E61B6" w:rsidP="00EC7E7A">
            <w:pPr>
              <w:pStyle w:val="Standard"/>
              <w:numPr>
                <w:ilvl w:val="0"/>
                <w:numId w:val="6"/>
              </w:numPr>
              <w:jc w:val="both"/>
              <w:rPr>
                <w:rFonts w:asciiTheme="majorBidi" w:hAnsiTheme="majorBidi" w:cstheme="majorBidi"/>
              </w:rPr>
            </w:pPr>
            <w:r w:rsidRPr="00E47874">
              <w:rPr>
                <w:rFonts w:asciiTheme="majorBidi" w:eastAsia="標楷體" w:hAnsiTheme="majorBidi" w:cstheme="majorBidi"/>
                <w:color w:val="000000"/>
                <w:szCs w:val="24"/>
              </w:rPr>
              <w:t>正式員工之薪資，但不含退休金、退職金、勞保費、健保費等公司相對</w:t>
            </w:r>
            <w:proofErr w:type="gramStart"/>
            <w:r w:rsidRPr="00E47874">
              <w:rPr>
                <w:rFonts w:asciiTheme="majorBidi" w:eastAsia="標楷體" w:hAnsiTheme="majorBidi" w:cstheme="majorBidi"/>
                <w:color w:val="000000"/>
                <w:szCs w:val="24"/>
              </w:rPr>
              <w:t>提撥</w:t>
            </w:r>
            <w:proofErr w:type="gramEnd"/>
            <w:r w:rsidRPr="00E47874">
              <w:rPr>
                <w:rFonts w:asciiTheme="majorBidi" w:eastAsia="標楷體" w:hAnsiTheme="majorBidi" w:cstheme="majorBidi"/>
                <w:color w:val="000000"/>
                <w:szCs w:val="24"/>
              </w:rPr>
              <w:t>之項目。</w:t>
            </w:r>
          </w:p>
          <w:p w14:paraId="36D0B5A6" w14:textId="77777777" w:rsidR="00EC7E7A" w:rsidRDefault="008E61B6" w:rsidP="00EC7E7A">
            <w:pPr>
              <w:pStyle w:val="Standard"/>
              <w:numPr>
                <w:ilvl w:val="0"/>
                <w:numId w:val="6"/>
              </w:numPr>
              <w:jc w:val="both"/>
              <w:rPr>
                <w:rFonts w:asciiTheme="majorBidi" w:hAnsiTheme="majorBidi" w:cstheme="majorBidi"/>
              </w:rPr>
            </w:pPr>
            <w:r w:rsidRPr="00EC7E7A">
              <w:rPr>
                <w:rFonts w:asciiTheme="majorBidi" w:eastAsia="標楷體" w:hAnsiTheme="majorBidi" w:cstheme="majorBidi"/>
                <w:color w:val="000000"/>
                <w:szCs w:val="24"/>
              </w:rPr>
              <w:t>所稱月薪、僅包含本薪、職務加給、技術津貼、主管加給、伙食津貼、及固定交通津貼支付予研發人員之薪資。</w:t>
            </w:r>
          </w:p>
          <w:p w14:paraId="1938CC4C" w14:textId="7EE51E84" w:rsidR="008E61B6" w:rsidRPr="00EC7E7A" w:rsidRDefault="008E61B6" w:rsidP="00EC7E7A">
            <w:pPr>
              <w:pStyle w:val="Standard"/>
              <w:numPr>
                <w:ilvl w:val="0"/>
                <w:numId w:val="6"/>
              </w:numPr>
              <w:jc w:val="both"/>
              <w:rPr>
                <w:rFonts w:asciiTheme="majorBidi" w:hAnsiTheme="majorBidi" w:cstheme="majorBidi"/>
              </w:rPr>
            </w:pPr>
            <w:r w:rsidRPr="00EC7E7A">
              <w:rPr>
                <w:rFonts w:asciiTheme="majorBidi" w:eastAsia="標楷體" w:hAnsiTheme="majorBidi" w:cstheme="majorBidi"/>
                <w:color w:val="000000"/>
                <w:szCs w:val="24"/>
              </w:rPr>
              <w:t>加班費為員工超時加班及誤餐費。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30234BC" w14:textId="2BD62E26" w:rsidR="008E61B6" w:rsidRPr="00E47874" w:rsidRDefault="008E61B6" w:rsidP="00EC7E7A">
            <w:pPr>
              <w:pStyle w:val="Standard"/>
              <w:jc w:val="both"/>
              <w:rPr>
                <w:rFonts w:asciiTheme="majorBidi" w:hAnsiTheme="majorBidi" w:cstheme="majorBidi"/>
              </w:rPr>
            </w:pPr>
            <w:r w:rsidRPr="00E47874">
              <w:rPr>
                <w:rFonts w:asciiTheme="majorBidi" w:eastAsia="標楷體" w:hAnsiTheme="majorBidi" w:cstheme="majorBidi"/>
                <w:color w:val="000000"/>
                <w:szCs w:val="24"/>
              </w:rPr>
              <w:t>計畫執行人員之人事費編列，比照「經濟部所屬機關委辦計畫預算編列基準」科技發展類之人員職級定義，分為研究員級、副研究員級、助理研究員級、及研究助理級。計畫主持人原則應由研究員級人員擔任。各級研究員平均年酬勞編列上限原則如下，超出者應提薪資證明文件：</w:t>
            </w:r>
          </w:p>
          <w:p w14:paraId="76ADE1D1" w14:textId="77777777" w:rsidR="008E61B6" w:rsidRPr="00E47874" w:rsidRDefault="008E61B6" w:rsidP="00FB6265">
            <w:pPr>
              <w:pStyle w:val="Standard"/>
              <w:ind w:firstLine="317"/>
              <w:rPr>
                <w:rFonts w:asciiTheme="majorBidi" w:hAnsiTheme="majorBidi" w:cstheme="majorBidi"/>
              </w:rPr>
            </w:pPr>
            <w:r w:rsidRPr="00E47874">
              <w:rPr>
                <w:rFonts w:asciiTheme="majorBidi" w:eastAsia="標楷體" w:hAnsiTheme="majorBidi" w:cstheme="majorBidi"/>
                <w:color w:val="000000"/>
                <w:szCs w:val="24"/>
              </w:rPr>
              <w:t>計畫主持人：</w:t>
            </w:r>
            <w:r w:rsidRPr="00E47874">
              <w:rPr>
                <w:rFonts w:asciiTheme="majorBidi" w:eastAsia="標楷體" w:hAnsiTheme="majorBidi" w:cstheme="majorBidi"/>
                <w:color w:val="000000"/>
                <w:szCs w:val="24"/>
              </w:rPr>
              <w:t>1,535,976</w:t>
            </w:r>
            <w:r w:rsidRPr="00E47874">
              <w:rPr>
                <w:rFonts w:asciiTheme="majorBidi" w:eastAsia="標楷體" w:hAnsiTheme="majorBidi" w:cstheme="majorBidi"/>
                <w:color w:val="000000"/>
                <w:szCs w:val="24"/>
              </w:rPr>
              <w:t>元</w:t>
            </w:r>
          </w:p>
          <w:p w14:paraId="07BD00BF" w14:textId="77777777" w:rsidR="008E61B6" w:rsidRPr="00E47874" w:rsidRDefault="008E61B6" w:rsidP="00FB6265">
            <w:pPr>
              <w:pStyle w:val="Standard"/>
              <w:ind w:firstLine="317"/>
              <w:rPr>
                <w:rFonts w:asciiTheme="majorBidi" w:hAnsiTheme="majorBidi" w:cstheme="majorBidi"/>
              </w:rPr>
            </w:pPr>
            <w:r w:rsidRPr="00E47874">
              <w:rPr>
                <w:rFonts w:asciiTheme="majorBidi" w:eastAsia="標楷體" w:hAnsiTheme="majorBidi" w:cstheme="majorBidi"/>
                <w:color w:val="000000"/>
                <w:szCs w:val="24"/>
              </w:rPr>
              <w:t>研究員級：</w:t>
            </w:r>
            <w:r w:rsidRPr="00E47874">
              <w:rPr>
                <w:rFonts w:asciiTheme="majorBidi" w:eastAsia="標楷體" w:hAnsiTheme="majorBidi" w:cstheme="majorBidi"/>
                <w:color w:val="000000"/>
                <w:szCs w:val="24"/>
              </w:rPr>
              <w:t>1,301,477</w:t>
            </w:r>
            <w:r w:rsidRPr="00E47874">
              <w:rPr>
                <w:rFonts w:asciiTheme="majorBidi" w:eastAsia="標楷體" w:hAnsiTheme="majorBidi" w:cstheme="majorBidi"/>
                <w:color w:val="000000"/>
                <w:szCs w:val="24"/>
              </w:rPr>
              <w:t>元</w:t>
            </w:r>
          </w:p>
          <w:p w14:paraId="78D24F90" w14:textId="77777777" w:rsidR="008E61B6" w:rsidRPr="00E47874" w:rsidRDefault="008E61B6" w:rsidP="00FB6265">
            <w:pPr>
              <w:pStyle w:val="Standard"/>
              <w:ind w:firstLine="317"/>
              <w:rPr>
                <w:rFonts w:asciiTheme="majorBidi" w:hAnsiTheme="majorBidi" w:cstheme="majorBidi"/>
              </w:rPr>
            </w:pPr>
            <w:r w:rsidRPr="00E47874">
              <w:rPr>
                <w:rFonts w:asciiTheme="majorBidi" w:eastAsia="標楷體" w:hAnsiTheme="majorBidi" w:cstheme="majorBidi"/>
                <w:color w:val="000000"/>
                <w:szCs w:val="24"/>
              </w:rPr>
              <w:t>副研究員級</w:t>
            </w:r>
            <w:r w:rsidRPr="00E47874">
              <w:rPr>
                <w:rFonts w:asciiTheme="majorBidi" w:eastAsia="標楷體" w:hAnsiTheme="majorBidi" w:cstheme="majorBidi"/>
                <w:color w:val="000000"/>
                <w:szCs w:val="24"/>
              </w:rPr>
              <w:t>:1,060,316</w:t>
            </w:r>
            <w:r w:rsidRPr="00E47874">
              <w:rPr>
                <w:rFonts w:asciiTheme="majorBidi" w:eastAsia="標楷體" w:hAnsiTheme="majorBidi" w:cstheme="majorBidi"/>
                <w:color w:val="000000"/>
                <w:szCs w:val="24"/>
              </w:rPr>
              <w:t>元</w:t>
            </w:r>
          </w:p>
          <w:p w14:paraId="37433FA6" w14:textId="77777777" w:rsidR="008E61B6" w:rsidRPr="00E47874" w:rsidRDefault="008E61B6" w:rsidP="00FB6265">
            <w:pPr>
              <w:pStyle w:val="Standard"/>
              <w:ind w:firstLine="317"/>
              <w:rPr>
                <w:rFonts w:asciiTheme="majorBidi" w:hAnsiTheme="majorBidi" w:cstheme="majorBidi"/>
              </w:rPr>
            </w:pPr>
            <w:r w:rsidRPr="00E47874">
              <w:rPr>
                <w:rFonts w:asciiTheme="majorBidi" w:eastAsia="標楷體" w:hAnsiTheme="majorBidi" w:cstheme="majorBidi"/>
                <w:color w:val="000000"/>
                <w:szCs w:val="24"/>
              </w:rPr>
              <w:t>助理研究員級</w:t>
            </w:r>
            <w:r w:rsidRPr="00E47874">
              <w:rPr>
                <w:rFonts w:asciiTheme="majorBidi" w:eastAsia="標楷體" w:hAnsiTheme="majorBidi" w:cstheme="majorBidi"/>
                <w:color w:val="000000"/>
                <w:szCs w:val="24"/>
              </w:rPr>
              <w:t>:760,703</w:t>
            </w:r>
            <w:r w:rsidRPr="00E47874">
              <w:rPr>
                <w:rFonts w:asciiTheme="majorBidi" w:eastAsia="標楷體" w:hAnsiTheme="majorBidi" w:cstheme="majorBidi"/>
                <w:color w:val="000000"/>
                <w:szCs w:val="24"/>
              </w:rPr>
              <w:t>元</w:t>
            </w:r>
          </w:p>
          <w:p w14:paraId="29ED925B" w14:textId="77777777" w:rsidR="008E61B6" w:rsidRPr="00E47874" w:rsidRDefault="008E61B6" w:rsidP="00FB6265">
            <w:pPr>
              <w:pStyle w:val="Standard"/>
              <w:ind w:firstLine="317"/>
              <w:rPr>
                <w:rFonts w:asciiTheme="majorBidi" w:hAnsiTheme="majorBidi" w:cstheme="majorBidi"/>
              </w:rPr>
            </w:pPr>
            <w:r w:rsidRPr="00E47874">
              <w:rPr>
                <w:rFonts w:asciiTheme="majorBidi" w:eastAsia="標楷體" w:hAnsiTheme="majorBidi" w:cstheme="majorBidi"/>
                <w:color w:val="000000"/>
                <w:szCs w:val="24"/>
              </w:rPr>
              <w:t>研究助理級：</w:t>
            </w:r>
            <w:r w:rsidRPr="00E47874">
              <w:rPr>
                <w:rFonts w:asciiTheme="majorBidi" w:eastAsia="標楷體" w:hAnsiTheme="majorBidi" w:cstheme="majorBidi"/>
                <w:color w:val="000000"/>
                <w:szCs w:val="24"/>
              </w:rPr>
              <w:t>505,596</w:t>
            </w:r>
            <w:r w:rsidRPr="00E47874">
              <w:rPr>
                <w:rFonts w:asciiTheme="majorBidi" w:eastAsia="標楷體" w:hAnsiTheme="majorBidi" w:cstheme="majorBidi"/>
                <w:color w:val="000000"/>
                <w:szCs w:val="24"/>
              </w:rPr>
              <w:t>元</w:t>
            </w:r>
          </w:p>
        </w:tc>
      </w:tr>
      <w:tr w:rsidR="008E61B6" w:rsidRPr="00E47874" w14:paraId="4F58CD21" w14:textId="77777777" w:rsidTr="00FB6265">
        <w:trPr>
          <w:jc w:val="center"/>
        </w:trPr>
        <w:tc>
          <w:tcPr>
            <w:tcW w:w="2269" w:type="dxa"/>
            <w:tcBorders>
              <w:top w:val="single" w:sz="4" w:space="0" w:color="000000"/>
              <w:left w:val="single" w:sz="4" w:space="0" w:color="000000"/>
              <w:bottom w:val="single" w:sz="4" w:space="0" w:color="000000"/>
            </w:tcBorders>
            <w:shd w:val="clear" w:color="auto" w:fill="auto"/>
          </w:tcPr>
          <w:p w14:paraId="1E68AFAC"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差旅費</w:t>
            </w:r>
          </w:p>
          <w:p w14:paraId="31281820" w14:textId="34170219" w:rsidR="008E61B6" w:rsidRPr="00E47874" w:rsidRDefault="008E61B6" w:rsidP="00542FAC">
            <w:pPr>
              <w:pStyle w:val="Standard"/>
              <w:ind w:firstLineChars="70" w:firstLine="168"/>
              <w:rPr>
                <w:rFonts w:asciiTheme="majorBidi" w:hAnsiTheme="majorBidi" w:cstheme="majorBidi"/>
              </w:rPr>
            </w:pPr>
            <w:r w:rsidRPr="00E47874">
              <w:rPr>
                <w:rFonts w:asciiTheme="majorBidi" w:eastAsia="標楷體" w:hAnsiTheme="majorBidi" w:cstheme="majorBidi"/>
                <w:color w:val="000000"/>
                <w:szCs w:val="24"/>
              </w:rPr>
              <w:t>國內差旅費</w:t>
            </w:r>
          </w:p>
        </w:tc>
        <w:tc>
          <w:tcPr>
            <w:tcW w:w="2693" w:type="dxa"/>
            <w:tcBorders>
              <w:top w:val="single" w:sz="4" w:space="0" w:color="000000"/>
              <w:left w:val="single" w:sz="4" w:space="0" w:color="000000"/>
              <w:bottom w:val="single" w:sz="4" w:space="0" w:color="000000"/>
            </w:tcBorders>
            <w:shd w:val="clear" w:color="auto" w:fill="auto"/>
          </w:tcPr>
          <w:p w14:paraId="6A3257C4"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短程車資</w:t>
            </w:r>
          </w:p>
          <w:p w14:paraId="285DF9BC"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國內旅費</w:t>
            </w:r>
          </w:p>
          <w:p w14:paraId="38425A9E"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運費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49B3783" w14:textId="4D60E2FB" w:rsidR="008E61B6" w:rsidRPr="00E47874" w:rsidRDefault="008E61B6" w:rsidP="00EC7E7A">
            <w:pPr>
              <w:pStyle w:val="a9"/>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contextualSpacing w:val="0"/>
              <w:jc w:val="both"/>
              <w:textAlignment w:val="baseline"/>
              <w:rPr>
                <w:rFonts w:asciiTheme="majorBidi" w:hAnsiTheme="majorBidi" w:cstheme="majorBidi"/>
              </w:rPr>
            </w:pPr>
            <w:r w:rsidRPr="00E47874">
              <w:rPr>
                <w:rFonts w:asciiTheme="majorBidi" w:eastAsia="標楷體" w:hAnsiTheme="majorBidi" w:cstheme="majorBidi"/>
                <w:color w:val="000000"/>
              </w:rPr>
              <w:t>出差人員限於參與本計畫之人員。惟為計畫所需聘請之專家顧問或講師等，</w:t>
            </w:r>
            <w:r w:rsidR="00542FAC">
              <w:rPr>
                <w:rFonts w:asciiTheme="majorBidi" w:eastAsia="標楷體" w:hAnsiTheme="majorBidi" w:cstheme="majorBidi" w:hint="eastAsia"/>
                <w:color w:val="000000"/>
              </w:rPr>
              <w:t>倘</w:t>
            </w:r>
            <w:r w:rsidRPr="00E47874">
              <w:rPr>
                <w:rFonts w:asciiTheme="majorBidi" w:eastAsia="標楷體" w:hAnsiTheme="majorBidi" w:cstheme="majorBidi"/>
                <w:color w:val="000000"/>
              </w:rPr>
              <w:t>提供佐證資料（顧問服務紀錄、顧問聘書）等，得支給必要之差旅費。</w:t>
            </w:r>
          </w:p>
          <w:p w14:paraId="31AD8DCF" w14:textId="52B52625" w:rsidR="008E61B6" w:rsidRPr="00E47874" w:rsidRDefault="008E61B6" w:rsidP="00EC7E7A">
            <w:pPr>
              <w:pStyle w:val="a9"/>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contextualSpacing w:val="0"/>
              <w:jc w:val="both"/>
              <w:textAlignment w:val="baseline"/>
              <w:rPr>
                <w:rFonts w:asciiTheme="majorBidi" w:hAnsiTheme="majorBidi" w:cstheme="majorBidi"/>
              </w:rPr>
            </w:pPr>
            <w:r w:rsidRPr="00E47874">
              <w:rPr>
                <w:rFonts w:asciiTheme="majorBidi" w:eastAsia="標楷體" w:hAnsiTheme="majorBidi" w:cstheme="majorBidi"/>
                <w:color w:val="000000"/>
              </w:rPr>
              <w:t>國內差旅費依「國內出差旅費報支要點」規定，按照計畫需求</w:t>
            </w:r>
            <w:proofErr w:type="gramStart"/>
            <w:r w:rsidRPr="00E47874">
              <w:rPr>
                <w:rFonts w:asciiTheme="majorBidi" w:eastAsia="標楷體" w:hAnsiTheme="majorBidi" w:cstheme="majorBidi"/>
                <w:color w:val="000000"/>
              </w:rPr>
              <w:t>覈</w:t>
            </w:r>
            <w:proofErr w:type="gramEnd"/>
            <w:r w:rsidRPr="00E47874">
              <w:rPr>
                <w:rFonts w:asciiTheme="majorBidi" w:eastAsia="標楷體" w:hAnsiTheme="majorBidi" w:cstheme="majorBidi"/>
                <w:color w:val="000000"/>
              </w:rPr>
              <w:t>實編列，例如</w:t>
            </w:r>
            <w:r w:rsidRPr="00E47874">
              <w:rPr>
                <w:rFonts w:asciiTheme="majorBidi" w:eastAsia="標楷體" w:hAnsiTheme="majorBidi" w:cstheme="majorBidi"/>
                <w:color w:val="000000"/>
              </w:rPr>
              <w:t>:</w:t>
            </w:r>
            <w:r w:rsidRPr="00E47874">
              <w:rPr>
                <w:rFonts w:asciiTheme="majorBidi" w:eastAsia="標楷體" w:hAnsiTheme="majorBidi" w:cstheme="majorBidi"/>
                <w:color w:val="000000"/>
              </w:rPr>
              <w:t>因計畫開發所需至服務</w:t>
            </w:r>
            <w:proofErr w:type="gramStart"/>
            <w:r w:rsidRPr="00E47874">
              <w:rPr>
                <w:rFonts w:asciiTheme="majorBidi" w:eastAsia="標楷體" w:hAnsiTheme="majorBidi" w:cstheme="majorBidi"/>
                <w:color w:val="000000"/>
              </w:rPr>
              <w:t>場域者</w:t>
            </w:r>
            <w:proofErr w:type="gramEnd"/>
            <w:r w:rsidRPr="00E47874">
              <w:rPr>
                <w:rFonts w:asciiTheme="majorBidi" w:eastAsia="標楷體" w:hAnsiTheme="majorBidi" w:cstheme="majorBidi"/>
                <w:color w:val="000000"/>
              </w:rPr>
              <w:t>。旅費分為交通費、住宿費及雜費。</w:t>
            </w:r>
          </w:p>
          <w:p w14:paraId="6A260348" w14:textId="7B890A8C" w:rsidR="008E61B6" w:rsidRPr="00E47874" w:rsidRDefault="008E61B6" w:rsidP="00EC7E7A">
            <w:pPr>
              <w:pStyle w:val="a9"/>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contextualSpacing w:val="0"/>
              <w:jc w:val="both"/>
              <w:textAlignment w:val="baseline"/>
              <w:rPr>
                <w:rFonts w:asciiTheme="majorBidi" w:hAnsiTheme="majorBidi" w:cstheme="majorBidi"/>
              </w:rPr>
            </w:pPr>
            <w:r w:rsidRPr="00E47874">
              <w:rPr>
                <w:rFonts w:asciiTheme="majorBidi" w:eastAsia="標楷體" w:hAnsiTheme="majorBidi" w:cstheme="majorBidi"/>
                <w:color w:val="000000"/>
              </w:rPr>
              <w:t>如因業務需要以政府補（捐）</w:t>
            </w:r>
            <w:proofErr w:type="gramStart"/>
            <w:r w:rsidRPr="00E47874">
              <w:rPr>
                <w:rFonts w:asciiTheme="majorBidi" w:eastAsia="標楷體" w:hAnsiTheme="majorBidi" w:cstheme="majorBidi"/>
                <w:color w:val="000000"/>
              </w:rPr>
              <w:t>助款編列</w:t>
            </w:r>
            <w:proofErr w:type="gramEnd"/>
            <w:r w:rsidRPr="00E47874">
              <w:rPr>
                <w:rFonts w:asciiTheme="majorBidi" w:eastAsia="標楷體" w:hAnsiTheme="majorBidi" w:cstheme="majorBidi"/>
                <w:color w:val="000000"/>
              </w:rPr>
              <w:t>出國經費者，應於計畫中先行規劃並敘明出國計畫名稱、地點、天數、人次及目的，並納入計畫且經核定後始可報支。</w:t>
            </w:r>
          </w:p>
        </w:tc>
      </w:tr>
      <w:tr w:rsidR="008E61B6" w:rsidRPr="00E47874" w14:paraId="37852087" w14:textId="77777777" w:rsidTr="00FB6265">
        <w:trPr>
          <w:jc w:val="center"/>
        </w:trPr>
        <w:tc>
          <w:tcPr>
            <w:tcW w:w="2269" w:type="dxa"/>
            <w:tcBorders>
              <w:top w:val="single" w:sz="4" w:space="0" w:color="000000"/>
              <w:left w:val="single" w:sz="4" w:space="0" w:color="000000"/>
              <w:bottom w:val="single" w:sz="4" w:space="0" w:color="000000"/>
            </w:tcBorders>
            <w:shd w:val="clear" w:color="auto" w:fill="auto"/>
          </w:tcPr>
          <w:p w14:paraId="1CC23B04"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消耗性器材或原材料費</w:t>
            </w:r>
          </w:p>
        </w:tc>
        <w:tc>
          <w:tcPr>
            <w:tcW w:w="2693" w:type="dxa"/>
            <w:tcBorders>
              <w:top w:val="single" w:sz="4" w:space="0" w:color="000000"/>
              <w:left w:val="single" w:sz="4" w:space="0" w:color="000000"/>
              <w:bottom w:val="single" w:sz="4" w:space="0" w:color="000000"/>
            </w:tcBorders>
            <w:shd w:val="clear" w:color="auto" w:fill="auto"/>
          </w:tcPr>
          <w:p w14:paraId="625EBBA1"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專為執行開發計畫所發生之消耗性器材及原材料費。不</w:t>
            </w:r>
            <w:proofErr w:type="gramStart"/>
            <w:r w:rsidRPr="00E47874">
              <w:rPr>
                <w:rFonts w:asciiTheme="majorBidi" w:eastAsia="標楷體" w:hAnsiTheme="majorBidi" w:cstheme="majorBidi"/>
                <w:color w:val="000000"/>
                <w:szCs w:val="24"/>
              </w:rPr>
              <w:t>含治具</w:t>
            </w:r>
            <w:proofErr w:type="gramEnd"/>
            <w:r w:rsidRPr="00E47874">
              <w:rPr>
                <w:rFonts w:asciiTheme="majorBidi" w:eastAsia="標楷體" w:hAnsiTheme="majorBidi" w:cstheme="majorBidi"/>
                <w:color w:val="000000"/>
                <w:szCs w:val="24"/>
              </w:rPr>
              <w:t>、模具、夾具等屬固定資產</w:t>
            </w:r>
            <w:r w:rsidRPr="00E47874">
              <w:rPr>
                <w:rFonts w:asciiTheme="majorBidi" w:eastAsia="標楷體" w:hAnsiTheme="majorBidi" w:cstheme="majorBidi"/>
                <w:color w:val="000000"/>
                <w:szCs w:val="24"/>
              </w:rPr>
              <w:lastRenderedPageBreak/>
              <w:t>之設備及辦公所需之事務性耗材。</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03E95C" w14:textId="77777777" w:rsidR="00542FAC" w:rsidRDefault="008E61B6" w:rsidP="00542FAC">
            <w:pPr>
              <w:pStyle w:val="Standard"/>
              <w:numPr>
                <w:ilvl w:val="0"/>
                <w:numId w:val="7"/>
              </w:numPr>
              <w:rPr>
                <w:rFonts w:asciiTheme="majorBidi" w:hAnsiTheme="majorBidi" w:cstheme="majorBidi"/>
              </w:rPr>
            </w:pPr>
            <w:r w:rsidRPr="00E47874">
              <w:rPr>
                <w:rFonts w:asciiTheme="majorBidi" w:eastAsia="標楷體" w:hAnsiTheme="majorBidi" w:cstheme="majorBidi"/>
                <w:color w:val="000000"/>
                <w:szCs w:val="24"/>
              </w:rPr>
              <w:lastRenderedPageBreak/>
              <w:t>本會計科目之編列不含營業稅。</w:t>
            </w:r>
          </w:p>
          <w:p w14:paraId="266D292E" w14:textId="45F6D987" w:rsidR="008E61B6" w:rsidRPr="00542FAC" w:rsidRDefault="008E61B6" w:rsidP="00542FAC">
            <w:pPr>
              <w:pStyle w:val="Standard"/>
              <w:numPr>
                <w:ilvl w:val="0"/>
                <w:numId w:val="7"/>
              </w:numPr>
              <w:rPr>
                <w:rFonts w:asciiTheme="majorBidi" w:hAnsiTheme="majorBidi" w:cstheme="majorBidi"/>
              </w:rPr>
            </w:pPr>
            <w:r w:rsidRPr="00542FAC">
              <w:rPr>
                <w:rFonts w:asciiTheme="majorBidi" w:eastAsia="標楷體" w:hAnsiTheme="majorBidi" w:cstheme="majorBidi"/>
                <w:color w:val="000000"/>
                <w:szCs w:val="24"/>
              </w:rPr>
              <w:t>應依計畫所需之項目、數量、金額編列，金額大或數量多者，應逐項編列，較細微者可合併編列</w:t>
            </w:r>
            <w:r w:rsidRPr="00542FAC">
              <w:rPr>
                <w:rFonts w:asciiTheme="majorBidi" w:eastAsia="標楷體" w:hAnsiTheme="majorBidi" w:cstheme="majorBidi"/>
                <w:color w:val="000000"/>
                <w:szCs w:val="24"/>
              </w:rPr>
              <w:lastRenderedPageBreak/>
              <w:t>為</w:t>
            </w:r>
            <w:proofErr w:type="gramStart"/>
            <w:r w:rsidRPr="00542FAC">
              <w:rPr>
                <w:rFonts w:asciiTheme="majorBidi" w:eastAsia="標楷體" w:hAnsiTheme="majorBidi" w:cstheme="majorBidi"/>
                <w:color w:val="000000"/>
                <w:szCs w:val="24"/>
              </w:rPr>
              <w:t>其他項並予以</w:t>
            </w:r>
            <w:proofErr w:type="gramEnd"/>
            <w:r w:rsidRPr="00542FAC">
              <w:rPr>
                <w:rFonts w:asciiTheme="majorBidi" w:eastAsia="標楷體" w:hAnsiTheme="majorBidi" w:cstheme="majorBidi"/>
                <w:color w:val="000000"/>
                <w:szCs w:val="24"/>
              </w:rPr>
              <w:t>註明。</w:t>
            </w:r>
          </w:p>
          <w:p w14:paraId="44D19670" w14:textId="77777777" w:rsidR="008E61B6" w:rsidRPr="00542FAC" w:rsidRDefault="008E61B6" w:rsidP="00FB6265">
            <w:pPr>
              <w:pStyle w:val="Standard"/>
              <w:rPr>
                <w:rFonts w:asciiTheme="majorBidi" w:eastAsia="標楷體" w:hAnsiTheme="majorBidi" w:cstheme="majorBidi"/>
                <w:color w:val="000000"/>
                <w:szCs w:val="24"/>
              </w:rPr>
            </w:pPr>
          </w:p>
        </w:tc>
      </w:tr>
      <w:tr w:rsidR="008E61B6" w:rsidRPr="00E47874" w14:paraId="213E41FF" w14:textId="77777777" w:rsidTr="00FB6265">
        <w:trPr>
          <w:trHeight w:val="701"/>
          <w:jc w:val="center"/>
        </w:trPr>
        <w:tc>
          <w:tcPr>
            <w:tcW w:w="2269" w:type="dxa"/>
            <w:vMerge w:val="restart"/>
            <w:tcBorders>
              <w:top w:val="single" w:sz="4" w:space="0" w:color="000000"/>
              <w:left w:val="single" w:sz="4" w:space="0" w:color="000000"/>
              <w:bottom w:val="single" w:sz="4" w:space="0" w:color="000000"/>
            </w:tcBorders>
            <w:shd w:val="clear" w:color="auto" w:fill="auto"/>
          </w:tcPr>
          <w:p w14:paraId="093DACB8"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lastRenderedPageBreak/>
              <w:t>設備使用費及維護費</w:t>
            </w:r>
          </w:p>
        </w:tc>
        <w:tc>
          <w:tcPr>
            <w:tcW w:w="2693" w:type="dxa"/>
            <w:tcBorders>
              <w:top w:val="single" w:sz="4" w:space="0" w:color="000000"/>
              <w:left w:val="single" w:sz="4" w:space="0" w:color="000000"/>
              <w:bottom w:val="single" w:sz="4" w:space="0" w:color="000000"/>
            </w:tcBorders>
            <w:shd w:val="clear" w:color="auto" w:fill="auto"/>
          </w:tcPr>
          <w:p w14:paraId="1E17C1DF" w14:textId="731C35AD" w:rsidR="008E61B6" w:rsidRPr="00542FAC" w:rsidRDefault="008E61B6" w:rsidP="00FB6265">
            <w:pPr>
              <w:pStyle w:val="Standard"/>
              <w:rPr>
                <w:rFonts w:asciiTheme="majorBidi" w:hAnsiTheme="majorBidi" w:cstheme="majorBidi"/>
                <w:bdr w:val="single" w:sz="4" w:space="0" w:color="auto"/>
              </w:rPr>
            </w:pPr>
            <w:r w:rsidRPr="00542FAC">
              <w:rPr>
                <w:rFonts w:asciiTheme="majorBidi" w:eastAsia="標楷體" w:hAnsiTheme="majorBidi" w:cstheme="majorBidi"/>
                <w:color w:val="000000"/>
                <w:szCs w:val="24"/>
                <w:bdr w:val="single" w:sz="4" w:space="0" w:color="auto"/>
              </w:rPr>
              <w:t>設備使用費</w:t>
            </w:r>
          </w:p>
          <w:p w14:paraId="1075563D"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為執行專案計畫所必須使用之機器、儀器設備、或軟體，依雙方議定使用費計算方式按實支付之設備使用費屬之。</w:t>
            </w:r>
          </w:p>
          <w:p w14:paraId="007A2DEB"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本科目編列範圍包括：</w:t>
            </w:r>
          </w:p>
          <w:p w14:paraId="6A4035FC" w14:textId="77777777" w:rsidR="008E61B6" w:rsidRPr="00E47874" w:rsidRDefault="008E61B6" w:rsidP="008E61B6">
            <w:pPr>
              <w:pStyle w:val="a9"/>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已有設備：會計師簽證或報稅報表之財產目錄上之設備。</w:t>
            </w:r>
          </w:p>
          <w:p w14:paraId="3C63E56E" w14:textId="77777777" w:rsidR="008E61B6" w:rsidRPr="00E47874" w:rsidRDefault="008E61B6" w:rsidP="008E61B6">
            <w:pPr>
              <w:pStyle w:val="a9"/>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新增設備：包括會計師簽證或報稅表之財產目錄上之設備以及雜項設備、設備升級。</w:t>
            </w:r>
          </w:p>
          <w:p w14:paraId="5F658CF1" w14:textId="77777777" w:rsidR="008E61B6" w:rsidRPr="00E47874" w:rsidRDefault="008E61B6" w:rsidP="008E61B6">
            <w:pPr>
              <w:pStyle w:val="a9"/>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租賃設備：資本租賃且列於會計師簽證或報稅報表之財產目錄之設備。</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5DCED8A" w14:textId="77777777" w:rsidR="008E61B6" w:rsidRPr="00E47874" w:rsidRDefault="008E61B6" w:rsidP="00542FAC">
            <w:pPr>
              <w:pStyle w:val="Standard"/>
              <w:numPr>
                <w:ilvl w:val="0"/>
                <w:numId w:val="8"/>
              </w:numPr>
              <w:rPr>
                <w:rFonts w:asciiTheme="majorBidi" w:hAnsiTheme="majorBidi" w:cstheme="majorBidi"/>
              </w:rPr>
            </w:pPr>
            <w:r w:rsidRPr="00E47874">
              <w:rPr>
                <w:rFonts w:asciiTheme="majorBidi" w:eastAsia="標楷體" w:hAnsiTheme="majorBidi" w:cstheme="majorBidi"/>
                <w:color w:val="000000"/>
                <w:szCs w:val="24"/>
              </w:rPr>
              <w:t>本會計科目之編列不含營業稅。</w:t>
            </w:r>
          </w:p>
          <w:p w14:paraId="1791A7DE" w14:textId="77777777" w:rsidR="008E61B6" w:rsidRPr="00E47874" w:rsidRDefault="008E61B6" w:rsidP="00542FAC">
            <w:pPr>
              <w:pStyle w:val="Standard"/>
              <w:numPr>
                <w:ilvl w:val="0"/>
                <w:numId w:val="8"/>
              </w:numPr>
              <w:rPr>
                <w:rFonts w:asciiTheme="majorBidi" w:hAnsiTheme="majorBidi" w:cstheme="majorBidi"/>
              </w:rPr>
            </w:pPr>
            <w:r w:rsidRPr="00E47874">
              <w:rPr>
                <w:rFonts w:asciiTheme="majorBidi" w:eastAsia="標楷體" w:hAnsiTheme="majorBidi" w:cstheme="majorBidi"/>
                <w:color w:val="000000"/>
                <w:szCs w:val="24"/>
              </w:rPr>
              <w:t>本會計科目之編列不含事務性設備。</w:t>
            </w:r>
          </w:p>
          <w:p w14:paraId="49E1B63B" w14:textId="77777777" w:rsidR="008E61B6" w:rsidRPr="00E47874" w:rsidRDefault="008E61B6" w:rsidP="00542FAC">
            <w:pPr>
              <w:pStyle w:val="Standard"/>
              <w:numPr>
                <w:ilvl w:val="0"/>
                <w:numId w:val="8"/>
              </w:numPr>
              <w:rPr>
                <w:rFonts w:asciiTheme="majorBidi" w:hAnsiTheme="majorBidi" w:cstheme="majorBidi"/>
              </w:rPr>
            </w:pPr>
            <w:r w:rsidRPr="00E47874">
              <w:rPr>
                <w:rFonts w:asciiTheme="majorBidi" w:eastAsia="標楷體" w:hAnsiTheme="majorBidi" w:cstheme="majorBidi"/>
                <w:color w:val="000000"/>
                <w:szCs w:val="24"/>
              </w:rPr>
              <w:t>請加</w:t>
            </w:r>
            <w:proofErr w:type="gramStart"/>
            <w:r w:rsidRPr="00E47874">
              <w:rPr>
                <w:rFonts w:asciiTheme="majorBidi" w:eastAsia="標楷體" w:hAnsiTheme="majorBidi" w:cstheme="majorBidi"/>
                <w:color w:val="000000"/>
                <w:szCs w:val="24"/>
              </w:rPr>
              <w:t>註</w:t>
            </w:r>
            <w:proofErr w:type="gramEnd"/>
            <w:r w:rsidRPr="00E47874">
              <w:rPr>
                <w:rFonts w:asciiTheme="majorBidi" w:eastAsia="標楷體" w:hAnsiTheme="majorBidi" w:cstheme="majorBidi"/>
                <w:color w:val="000000"/>
                <w:szCs w:val="24"/>
              </w:rPr>
              <w:t>公司財產目錄上所列示之財產編號。</w:t>
            </w:r>
          </w:p>
          <w:p w14:paraId="7318D351" w14:textId="77777777" w:rsidR="008E61B6" w:rsidRPr="00E47874" w:rsidRDefault="008E61B6" w:rsidP="00542FAC">
            <w:pPr>
              <w:pStyle w:val="Standard"/>
              <w:numPr>
                <w:ilvl w:val="0"/>
                <w:numId w:val="8"/>
              </w:numPr>
              <w:rPr>
                <w:rFonts w:asciiTheme="majorBidi" w:hAnsiTheme="majorBidi" w:cstheme="majorBidi"/>
              </w:rPr>
            </w:pPr>
            <w:r w:rsidRPr="00E47874">
              <w:rPr>
                <w:rFonts w:asciiTheme="majorBidi" w:eastAsia="標楷體" w:hAnsiTheme="majorBidi" w:cstheme="majorBidi"/>
                <w:color w:val="000000"/>
                <w:szCs w:val="24"/>
              </w:rPr>
              <w:t>已有設備（計畫開始日前購入）之編列計算方式：</w:t>
            </w:r>
          </w:p>
          <w:p w14:paraId="1A6FBB1F" w14:textId="77777777" w:rsidR="008E61B6" w:rsidRPr="00542FAC" w:rsidRDefault="008E61B6" w:rsidP="00542FAC">
            <w:pPr>
              <w:pStyle w:val="a9"/>
              <w:ind w:leftChars="188" w:left="451" w:firstLine="2"/>
              <w:rPr>
                <w:rFonts w:asciiTheme="majorBidi" w:eastAsia="標楷體" w:hAnsiTheme="majorBidi" w:cstheme="majorBidi"/>
                <w:color w:val="000000"/>
              </w:rPr>
            </w:pPr>
            <w:r w:rsidRPr="00E47874">
              <w:rPr>
                <w:rFonts w:asciiTheme="majorBidi" w:eastAsia="標楷體" w:hAnsiTheme="majorBidi" w:cstheme="majorBidi"/>
                <w:color w:val="000000"/>
              </w:rPr>
              <w:t>月使用費＝</w:t>
            </w:r>
            <w:r w:rsidRPr="00E47874">
              <w:rPr>
                <w:rFonts w:asciiTheme="majorBidi" w:eastAsia="標楷體" w:hAnsiTheme="majorBidi" w:cstheme="majorBidi"/>
                <w:color w:val="000000"/>
              </w:rPr>
              <w:t>A/(</w:t>
            </w:r>
            <w:r w:rsidRPr="00E47874">
              <w:rPr>
                <w:rFonts w:asciiTheme="majorBidi" w:eastAsia="標楷體" w:hAnsiTheme="majorBidi" w:cstheme="majorBidi"/>
                <w:color w:val="000000"/>
              </w:rPr>
              <w:t>耐用年數</w:t>
            </w:r>
            <w:proofErr w:type="gramStart"/>
            <w:r w:rsidRPr="00E47874">
              <w:rPr>
                <w:rFonts w:asciiTheme="majorBidi" w:eastAsia="標楷體" w:hAnsiTheme="majorBidi" w:cstheme="majorBidi"/>
                <w:color w:val="000000"/>
              </w:rPr>
              <w:t>ｘ</w:t>
            </w:r>
            <w:proofErr w:type="gramEnd"/>
            <w:r w:rsidRPr="00E47874">
              <w:rPr>
                <w:rFonts w:asciiTheme="majorBidi" w:eastAsia="標楷體" w:hAnsiTheme="majorBidi" w:cstheme="majorBidi"/>
                <w:color w:val="000000"/>
              </w:rPr>
              <w:t>12)</w:t>
            </w:r>
            <w:r w:rsidRPr="00E47874">
              <w:rPr>
                <w:rFonts w:asciiTheme="majorBidi" w:eastAsia="標楷體" w:hAnsiTheme="majorBidi" w:cstheme="majorBidi"/>
                <w:color w:val="000000"/>
              </w:rPr>
              <w:t>，並依預計使用月數編列。</w:t>
            </w:r>
          </w:p>
          <w:p w14:paraId="4B6A4EEE" w14:textId="77777777" w:rsidR="008E61B6" w:rsidRPr="00542FAC" w:rsidRDefault="008E61B6" w:rsidP="00542FAC">
            <w:pPr>
              <w:pStyle w:val="a9"/>
              <w:ind w:left="0" w:firstLineChars="188" w:firstLine="451"/>
              <w:rPr>
                <w:rFonts w:asciiTheme="majorBidi" w:eastAsia="標楷體" w:hAnsiTheme="majorBidi" w:cstheme="majorBidi"/>
                <w:color w:val="000000"/>
              </w:rPr>
            </w:pPr>
            <w:r w:rsidRPr="00E47874">
              <w:rPr>
                <w:rFonts w:asciiTheme="majorBidi" w:eastAsia="標楷體" w:hAnsiTheme="majorBidi" w:cstheme="majorBidi"/>
                <w:color w:val="000000"/>
              </w:rPr>
              <w:t>A=</w:t>
            </w:r>
            <w:r w:rsidRPr="00E47874">
              <w:rPr>
                <w:rFonts w:asciiTheme="majorBidi" w:eastAsia="標楷體" w:hAnsiTheme="majorBidi" w:cstheme="majorBidi"/>
                <w:color w:val="000000"/>
              </w:rPr>
              <w:t>單套購置金額。</w:t>
            </w:r>
          </w:p>
          <w:p w14:paraId="4862E2EB" w14:textId="77777777" w:rsidR="008E61B6" w:rsidRPr="00E47874" w:rsidRDefault="008E61B6" w:rsidP="00542FAC">
            <w:pPr>
              <w:pStyle w:val="Standard"/>
              <w:numPr>
                <w:ilvl w:val="0"/>
                <w:numId w:val="8"/>
              </w:numPr>
              <w:rPr>
                <w:rFonts w:asciiTheme="majorBidi" w:hAnsiTheme="majorBidi" w:cstheme="majorBidi"/>
              </w:rPr>
            </w:pPr>
            <w:r w:rsidRPr="00E47874">
              <w:rPr>
                <w:rFonts w:asciiTheme="majorBidi" w:eastAsia="標楷體" w:hAnsiTheme="majorBidi" w:cstheme="majorBidi"/>
                <w:color w:val="000000"/>
                <w:szCs w:val="24"/>
              </w:rPr>
              <w:t>新增設備（計畫開始日後購入）之編列計算方式：</w:t>
            </w:r>
          </w:p>
          <w:p w14:paraId="14A81EC6" w14:textId="77777777" w:rsidR="008E61B6" w:rsidRPr="00E47874" w:rsidRDefault="008E61B6" w:rsidP="00542FAC">
            <w:pPr>
              <w:pStyle w:val="a9"/>
              <w:ind w:left="0" w:firstLineChars="188" w:firstLine="451"/>
              <w:rPr>
                <w:rFonts w:asciiTheme="majorBidi" w:hAnsiTheme="majorBidi" w:cstheme="majorBidi"/>
              </w:rPr>
            </w:pPr>
            <w:r w:rsidRPr="00E47874">
              <w:rPr>
                <w:rFonts w:asciiTheme="majorBidi" w:eastAsia="標楷體" w:hAnsiTheme="majorBidi" w:cstheme="majorBidi"/>
                <w:color w:val="000000"/>
              </w:rPr>
              <w:t>月使用費＝</w:t>
            </w:r>
            <w:r w:rsidRPr="00E47874">
              <w:rPr>
                <w:rFonts w:asciiTheme="majorBidi" w:eastAsia="標楷體" w:hAnsiTheme="majorBidi" w:cstheme="majorBidi"/>
                <w:color w:val="000000"/>
              </w:rPr>
              <w:t>A/(</w:t>
            </w:r>
            <w:r w:rsidRPr="00E47874">
              <w:rPr>
                <w:rFonts w:asciiTheme="majorBidi" w:eastAsia="標楷體" w:hAnsiTheme="majorBidi" w:cstheme="majorBidi"/>
                <w:color w:val="000000"/>
              </w:rPr>
              <w:t>耐用年數</w:t>
            </w:r>
            <w:proofErr w:type="gramStart"/>
            <w:r w:rsidRPr="00E47874">
              <w:rPr>
                <w:rFonts w:asciiTheme="majorBidi" w:eastAsia="標楷體" w:hAnsiTheme="majorBidi" w:cstheme="majorBidi"/>
                <w:color w:val="000000"/>
              </w:rPr>
              <w:t>ｘ</w:t>
            </w:r>
            <w:proofErr w:type="gramEnd"/>
            <w:r w:rsidRPr="00E47874">
              <w:rPr>
                <w:rFonts w:asciiTheme="majorBidi" w:eastAsia="標楷體" w:hAnsiTheme="majorBidi" w:cstheme="majorBidi"/>
                <w:color w:val="000000"/>
              </w:rPr>
              <w:t>12)</w:t>
            </w:r>
            <w:r w:rsidRPr="00E47874">
              <w:rPr>
                <w:rFonts w:asciiTheme="majorBidi" w:eastAsia="標楷體" w:hAnsiTheme="majorBidi" w:cstheme="majorBidi"/>
                <w:color w:val="000000"/>
              </w:rPr>
              <w:t>；</w:t>
            </w:r>
          </w:p>
          <w:p w14:paraId="10B15DC3" w14:textId="77777777" w:rsidR="008E61B6" w:rsidRPr="00E47874" w:rsidRDefault="008E61B6" w:rsidP="00542FAC">
            <w:pPr>
              <w:pStyle w:val="a9"/>
              <w:ind w:left="453"/>
              <w:rPr>
                <w:rFonts w:asciiTheme="majorBidi" w:hAnsiTheme="majorBidi" w:cstheme="majorBidi"/>
              </w:rPr>
            </w:pPr>
            <w:r w:rsidRPr="00E47874">
              <w:rPr>
                <w:rFonts w:asciiTheme="majorBidi" w:eastAsia="標楷體" w:hAnsiTheme="majorBidi" w:cstheme="majorBidi"/>
                <w:color w:val="000000"/>
              </w:rPr>
              <w:t>A=</w:t>
            </w:r>
            <w:r w:rsidRPr="00E47874">
              <w:rPr>
                <w:rFonts w:asciiTheme="majorBidi" w:eastAsia="標楷體" w:hAnsiTheme="majorBidi" w:cstheme="majorBidi"/>
                <w:color w:val="000000"/>
              </w:rPr>
              <w:t>單套購置金額。</w:t>
            </w:r>
          </w:p>
          <w:p w14:paraId="7F66AE6B" w14:textId="77777777" w:rsidR="008E61B6" w:rsidRPr="008E322E" w:rsidRDefault="008E61B6" w:rsidP="00542FAC">
            <w:pPr>
              <w:pStyle w:val="Standard"/>
              <w:numPr>
                <w:ilvl w:val="0"/>
                <w:numId w:val="8"/>
              </w:numPr>
              <w:pBdr>
                <w:top w:val="none" w:sz="0" w:space="0" w:color="auto"/>
                <w:left w:val="none" w:sz="0" w:space="0" w:color="auto"/>
                <w:bottom w:val="none" w:sz="0" w:space="0" w:color="auto"/>
                <w:right w:val="none" w:sz="0" w:space="0" w:color="auto"/>
              </w:pBdr>
              <w:rPr>
                <w:rFonts w:asciiTheme="majorBidi" w:hAnsiTheme="majorBidi" w:cstheme="majorBidi"/>
              </w:rPr>
            </w:pPr>
            <w:r w:rsidRPr="00E47874">
              <w:rPr>
                <w:rFonts w:asciiTheme="majorBidi" w:eastAsia="標楷體" w:hAnsiTheme="majorBidi" w:cstheme="majorBidi"/>
                <w:color w:val="000000"/>
                <w:szCs w:val="24"/>
              </w:rPr>
              <w:t>設備總數量與研發人數應相當，若數量過多者，則應詳加說明。</w:t>
            </w:r>
          </w:p>
        </w:tc>
      </w:tr>
      <w:tr w:rsidR="008E61B6" w:rsidRPr="00E47874" w14:paraId="73FBB4BD" w14:textId="77777777" w:rsidTr="00FB6265">
        <w:trPr>
          <w:trHeight w:val="700"/>
          <w:jc w:val="center"/>
        </w:trPr>
        <w:tc>
          <w:tcPr>
            <w:tcW w:w="2269" w:type="dxa"/>
            <w:vMerge/>
            <w:tcBorders>
              <w:top w:val="single" w:sz="4" w:space="0" w:color="000000"/>
              <w:left w:val="single" w:sz="4" w:space="0" w:color="000000"/>
              <w:bottom w:val="single" w:sz="4" w:space="0" w:color="000000"/>
            </w:tcBorders>
            <w:shd w:val="clear" w:color="auto" w:fill="auto"/>
          </w:tcPr>
          <w:p w14:paraId="6C76A8AE" w14:textId="77777777" w:rsidR="008E61B6" w:rsidRPr="00E47874" w:rsidRDefault="008E61B6" w:rsidP="00FB6265">
            <w:pPr>
              <w:rPr>
                <w:rFonts w:asciiTheme="majorBidi" w:hAnsiTheme="majorBidi" w:cstheme="majorBidi"/>
              </w:rPr>
            </w:pPr>
          </w:p>
        </w:tc>
        <w:tc>
          <w:tcPr>
            <w:tcW w:w="2693" w:type="dxa"/>
            <w:tcBorders>
              <w:top w:val="single" w:sz="4" w:space="0" w:color="000000"/>
              <w:left w:val="single" w:sz="4" w:space="0" w:color="000000"/>
              <w:bottom w:val="single" w:sz="4" w:space="0" w:color="000000"/>
            </w:tcBorders>
            <w:shd w:val="clear" w:color="auto" w:fill="auto"/>
          </w:tcPr>
          <w:p w14:paraId="1F31FB45" w14:textId="77777777" w:rsidR="008E61B6" w:rsidRPr="00542FAC" w:rsidRDefault="008E61B6" w:rsidP="00FB6265">
            <w:pPr>
              <w:pStyle w:val="Standard"/>
              <w:rPr>
                <w:rFonts w:asciiTheme="majorBidi" w:hAnsiTheme="majorBidi" w:cstheme="majorBidi"/>
                <w:bdr w:val="single" w:sz="4" w:space="0" w:color="auto"/>
              </w:rPr>
            </w:pPr>
            <w:r w:rsidRPr="00542FAC">
              <w:rPr>
                <w:rFonts w:asciiTheme="majorBidi" w:eastAsia="標楷體" w:hAnsiTheme="majorBidi" w:cstheme="majorBidi"/>
                <w:color w:val="000000"/>
                <w:szCs w:val="24"/>
                <w:bdr w:val="single" w:sz="4" w:space="0" w:color="auto"/>
              </w:rPr>
              <w:t>設備維護費</w:t>
            </w:r>
          </w:p>
          <w:p w14:paraId="5B815ACF"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係指專案計畫所核定機器、儀器設備，依據研究發展設備維護合約，應按期分攤之維護費或實際支付之修繕費用。</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C85A1C0" w14:textId="77777777" w:rsidR="008E61B6" w:rsidRPr="00E47874" w:rsidRDefault="008E61B6" w:rsidP="00542FAC">
            <w:pPr>
              <w:pStyle w:val="Standard"/>
              <w:numPr>
                <w:ilvl w:val="0"/>
                <w:numId w:val="9"/>
              </w:numPr>
              <w:rPr>
                <w:rFonts w:asciiTheme="majorBidi" w:hAnsiTheme="majorBidi" w:cstheme="majorBidi"/>
              </w:rPr>
            </w:pPr>
            <w:r w:rsidRPr="00E47874">
              <w:rPr>
                <w:rFonts w:asciiTheme="majorBidi" w:eastAsia="標楷體" w:hAnsiTheme="majorBidi" w:cstheme="majorBidi"/>
                <w:color w:val="000000"/>
                <w:szCs w:val="24"/>
              </w:rPr>
              <w:t>本會計科目之編列不含營業稅。</w:t>
            </w:r>
          </w:p>
          <w:p w14:paraId="7D9B0176" w14:textId="77777777" w:rsidR="008E61B6" w:rsidRPr="00E47874" w:rsidRDefault="008E61B6" w:rsidP="00542FAC">
            <w:pPr>
              <w:pStyle w:val="Standard"/>
              <w:numPr>
                <w:ilvl w:val="0"/>
                <w:numId w:val="9"/>
              </w:numPr>
              <w:rPr>
                <w:rFonts w:asciiTheme="majorBidi" w:hAnsiTheme="majorBidi" w:cstheme="majorBidi"/>
              </w:rPr>
            </w:pPr>
            <w:r w:rsidRPr="00E47874">
              <w:rPr>
                <w:rFonts w:asciiTheme="majorBidi" w:eastAsia="標楷體" w:hAnsiTheme="majorBidi" w:cstheme="majorBidi"/>
                <w:color w:val="000000"/>
                <w:szCs w:val="24"/>
              </w:rPr>
              <w:t>本會計科目之編列不含事務性設備。</w:t>
            </w:r>
          </w:p>
          <w:p w14:paraId="3E940D58" w14:textId="77777777" w:rsidR="008E61B6" w:rsidRPr="00E47874" w:rsidRDefault="008E61B6" w:rsidP="00542FAC">
            <w:pPr>
              <w:pStyle w:val="Standard"/>
              <w:numPr>
                <w:ilvl w:val="0"/>
                <w:numId w:val="9"/>
              </w:numPr>
              <w:rPr>
                <w:rFonts w:asciiTheme="majorBidi" w:hAnsiTheme="majorBidi" w:cstheme="majorBidi"/>
              </w:rPr>
            </w:pPr>
            <w:r w:rsidRPr="00E47874">
              <w:rPr>
                <w:rFonts w:asciiTheme="majorBidi" w:eastAsia="標楷體" w:hAnsiTheme="majorBidi" w:cstheme="majorBidi"/>
                <w:color w:val="000000"/>
                <w:szCs w:val="24"/>
              </w:rPr>
              <w:t>新增、購置</w:t>
            </w:r>
            <w:r w:rsidRPr="00E47874">
              <w:rPr>
                <w:rFonts w:asciiTheme="majorBidi" w:eastAsia="標楷體" w:hAnsiTheme="majorBidi" w:cstheme="majorBidi"/>
                <w:color w:val="000000"/>
                <w:szCs w:val="24"/>
              </w:rPr>
              <w:t>1</w:t>
            </w:r>
            <w:r w:rsidRPr="00E47874">
              <w:rPr>
                <w:rFonts w:asciiTheme="majorBidi" w:eastAsia="標楷體" w:hAnsiTheme="majorBidi" w:cstheme="majorBidi"/>
                <w:color w:val="000000"/>
                <w:szCs w:val="24"/>
              </w:rPr>
              <w:t>年內之設備不得編列維護費。</w:t>
            </w:r>
          </w:p>
          <w:p w14:paraId="50D0BE03" w14:textId="77777777" w:rsidR="008E61B6" w:rsidRPr="00E47874" w:rsidRDefault="008E61B6" w:rsidP="00542FAC">
            <w:pPr>
              <w:pStyle w:val="Standard"/>
              <w:numPr>
                <w:ilvl w:val="0"/>
                <w:numId w:val="9"/>
              </w:numPr>
              <w:rPr>
                <w:rFonts w:asciiTheme="majorBidi" w:hAnsiTheme="majorBidi" w:cstheme="majorBidi"/>
              </w:rPr>
            </w:pPr>
            <w:r w:rsidRPr="00E47874">
              <w:rPr>
                <w:rFonts w:asciiTheme="majorBidi" w:eastAsia="標楷體" w:hAnsiTheme="majorBidi" w:cstheme="majorBidi"/>
                <w:color w:val="000000"/>
                <w:szCs w:val="24"/>
              </w:rPr>
              <w:t>請加</w:t>
            </w:r>
            <w:proofErr w:type="gramStart"/>
            <w:r w:rsidRPr="00E47874">
              <w:rPr>
                <w:rFonts w:asciiTheme="majorBidi" w:eastAsia="標楷體" w:hAnsiTheme="majorBidi" w:cstheme="majorBidi"/>
                <w:color w:val="000000"/>
                <w:szCs w:val="24"/>
              </w:rPr>
              <w:t>註</w:t>
            </w:r>
            <w:proofErr w:type="gramEnd"/>
            <w:r w:rsidRPr="00E47874">
              <w:rPr>
                <w:rFonts w:asciiTheme="majorBidi" w:eastAsia="標楷體" w:hAnsiTheme="majorBidi" w:cstheme="majorBidi"/>
                <w:color w:val="000000"/>
                <w:szCs w:val="24"/>
              </w:rPr>
              <w:t>公司財產目錄上所列示之財產編號。</w:t>
            </w:r>
          </w:p>
          <w:p w14:paraId="73165925" w14:textId="77777777" w:rsidR="008E61B6" w:rsidRPr="00542FAC" w:rsidRDefault="008E61B6" w:rsidP="00542FAC">
            <w:pPr>
              <w:pStyle w:val="Standard"/>
              <w:numPr>
                <w:ilvl w:val="0"/>
                <w:numId w:val="9"/>
              </w:numPr>
              <w:rPr>
                <w:rFonts w:asciiTheme="majorBidi" w:eastAsia="標楷體" w:hAnsiTheme="majorBidi" w:cstheme="majorBidi"/>
                <w:color w:val="000000"/>
                <w:szCs w:val="24"/>
              </w:rPr>
            </w:pPr>
            <w:r w:rsidRPr="00E47874">
              <w:rPr>
                <w:rFonts w:asciiTheme="majorBidi" w:eastAsia="標楷體" w:hAnsiTheme="majorBidi" w:cstheme="majorBidi"/>
                <w:color w:val="000000"/>
                <w:szCs w:val="24"/>
              </w:rPr>
              <w:t>設備</w:t>
            </w:r>
            <w:proofErr w:type="gramStart"/>
            <w:r w:rsidRPr="00E47874">
              <w:rPr>
                <w:rFonts w:asciiTheme="majorBidi" w:eastAsia="標楷體" w:hAnsiTheme="majorBidi" w:cstheme="majorBidi"/>
                <w:color w:val="000000"/>
                <w:szCs w:val="24"/>
              </w:rPr>
              <w:t>維護費若與</w:t>
            </w:r>
            <w:proofErr w:type="gramEnd"/>
            <w:r w:rsidRPr="00E47874">
              <w:rPr>
                <w:rFonts w:asciiTheme="majorBidi" w:eastAsia="標楷體" w:hAnsiTheme="majorBidi" w:cstheme="majorBidi"/>
                <w:color w:val="000000"/>
                <w:szCs w:val="24"/>
              </w:rPr>
              <w:t>供應商或其他提供維護勞務廠商簽訂年度維護合約，其維護費則依維護合約每月之維護費按該設備使用於專案計畫之比例編列。</w:t>
            </w:r>
          </w:p>
          <w:p w14:paraId="3B66DB66" w14:textId="77777777" w:rsidR="008E61B6" w:rsidRPr="00E47874" w:rsidRDefault="008E61B6" w:rsidP="00542FAC">
            <w:pPr>
              <w:pStyle w:val="Standard"/>
              <w:numPr>
                <w:ilvl w:val="0"/>
                <w:numId w:val="9"/>
              </w:numPr>
              <w:rPr>
                <w:rFonts w:asciiTheme="majorBidi" w:hAnsiTheme="majorBidi" w:cstheme="majorBidi"/>
              </w:rPr>
            </w:pPr>
            <w:r w:rsidRPr="00E47874">
              <w:rPr>
                <w:rFonts w:asciiTheme="majorBidi" w:eastAsia="標楷體" w:hAnsiTheme="majorBidi" w:cstheme="majorBidi"/>
                <w:color w:val="000000"/>
                <w:szCs w:val="24"/>
              </w:rPr>
              <w:lastRenderedPageBreak/>
              <w:t>若屬廠商自行維修，應請提供內部成本紀錄以憑認定。</w:t>
            </w:r>
            <w:proofErr w:type="gramStart"/>
            <w:r w:rsidRPr="00E47874">
              <w:rPr>
                <w:rFonts w:asciiTheme="majorBidi" w:eastAsia="標楷體" w:hAnsiTheme="majorBidi" w:cstheme="majorBidi"/>
                <w:color w:val="000000"/>
                <w:szCs w:val="24"/>
              </w:rPr>
              <w:t>惟</w:t>
            </w:r>
            <w:proofErr w:type="gramEnd"/>
            <w:r w:rsidRPr="00E47874">
              <w:rPr>
                <w:rFonts w:asciiTheme="majorBidi" w:eastAsia="標楷體" w:hAnsiTheme="majorBidi" w:cstheme="majorBidi"/>
                <w:color w:val="000000"/>
                <w:szCs w:val="24"/>
              </w:rPr>
              <w:t>維護工資應取具外來憑證，不得以內部人員之薪資報支維護費。</w:t>
            </w:r>
          </w:p>
        </w:tc>
      </w:tr>
      <w:tr w:rsidR="008E61B6" w:rsidRPr="00E47874" w14:paraId="0F45461F" w14:textId="77777777" w:rsidTr="00FB6265">
        <w:trPr>
          <w:jc w:val="center"/>
        </w:trPr>
        <w:tc>
          <w:tcPr>
            <w:tcW w:w="2269" w:type="dxa"/>
            <w:tcBorders>
              <w:top w:val="single" w:sz="4" w:space="0" w:color="000000"/>
              <w:left w:val="single" w:sz="4" w:space="0" w:color="000000"/>
              <w:bottom w:val="single" w:sz="4" w:space="0" w:color="000000"/>
            </w:tcBorders>
            <w:shd w:val="clear" w:color="auto" w:fill="auto"/>
          </w:tcPr>
          <w:p w14:paraId="1A51AAF4"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lastRenderedPageBreak/>
              <w:t>與研究有關之費用</w:t>
            </w:r>
          </w:p>
          <w:p w14:paraId="4A180285"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委託勞務</w:t>
            </w:r>
          </w:p>
          <w:p w14:paraId="162584C8"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合作研究</w:t>
            </w:r>
          </w:p>
          <w:p w14:paraId="3863A5AD"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顧問費</w:t>
            </w:r>
          </w:p>
          <w:p w14:paraId="61D7C074"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專家鐘點費</w:t>
            </w:r>
          </w:p>
          <w:p w14:paraId="2CFEFD7B"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訓練費</w:t>
            </w:r>
          </w:p>
          <w:p w14:paraId="4D4F1B45"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審查費</w:t>
            </w:r>
          </w:p>
          <w:p w14:paraId="6ED5F9C2" w14:textId="77777777" w:rsidR="008E61B6" w:rsidRPr="00E47874" w:rsidRDefault="008E61B6" w:rsidP="00FB6265">
            <w:pPr>
              <w:pStyle w:val="Standard"/>
              <w:ind w:firstLine="142"/>
              <w:rPr>
                <w:rFonts w:asciiTheme="majorBidi" w:hAnsiTheme="majorBidi" w:cstheme="majorBidi"/>
              </w:rPr>
            </w:pPr>
            <w:r w:rsidRPr="00E47874">
              <w:rPr>
                <w:rFonts w:asciiTheme="majorBidi" w:eastAsia="標楷體" w:hAnsiTheme="majorBidi" w:cstheme="majorBidi"/>
                <w:color w:val="000000"/>
                <w:szCs w:val="24"/>
              </w:rPr>
              <w:t>其他</w:t>
            </w:r>
          </w:p>
        </w:tc>
        <w:tc>
          <w:tcPr>
            <w:tcW w:w="2693" w:type="dxa"/>
            <w:tcBorders>
              <w:top w:val="single" w:sz="4" w:space="0" w:color="000000"/>
              <w:left w:val="single" w:sz="4" w:space="0" w:color="000000"/>
              <w:bottom w:val="single" w:sz="4" w:space="0" w:color="000000"/>
            </w:tcBorders>
            <w:shd w:val="clear" w:color="auto" w:fill="auto"/>
          </w:tcPr>
          <w:p w14:paraId="21DB838F"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未編列於上述科目，而與本計畫之執行或開發有關之費用。</w:t>
            </w:r>
          </w:p>
          <w:p w14:paraId="7D52D6FE" w14:textId="77777777" w:rsidR="008E61B6" w:rsidRPr="00E47874" w:rsidRDefault="008E61B6" w:rsidP="00FB6265">
            <w:pPr>
              <w:pStyle w:val="Standard"/>
              <w:rPr>
                <w:rFonts w:asciiTheme="majorBidi" w:hAnsiTheme="majorBidi" w:cstheme="majorBidi"/>
              </w:rPr>
            </w:pPr>
            <w:r w:rsidRPr="00E47874">
              <w:rPr>
                <w:rFonts w:asciiTheme="majorBidi" w:eastAsia="標楷體" w:hAnsiTheme="majorBidi" w:cstheme="majorBidi"/>
                <w:color w:val="000000"/>
                <w:szCs w:val="24"/>
              </w:rPr>
              <w:t>經費編列時，</w:t>
            </w:r>
            <w:proofErr w:type="gramStart"/>
            <w:r w:rsidRPr="00E47874">
              <w:rPr>
                <w:rFonts w:asciiTheme="majorBidi" w:eastAsia="標楷體" w:hAnsiTheme="majorBidi" w:cstheme="majorBidi"/>
                <w:color w:val="000000"/>
                <w:szCs w:val="24"/>
              </w:rPr>
              <w:t>請列述各</w:t>
            </w:r>
            <w:proofErr w:type="gramEnd"/>
            <w:r w:rsidRPr="00E47874">
              <w:rPr>
                <w:rFonts w:asciiTheme="majorBidi" w:eastAsia="標楷體" w:hAnsiTheme="majorBidi" w:cstheme="majorBidi"/>
                <w:color w:val="000000"/>
                <w:szCs w:val="24"/>
              </w:rPr>
              <w:t>該費用項目之規格、用途，以利審查。</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0ECA81" w14:textId="77777777" w:rsidR="008E61B6" w:rsidRPr="00E47874" w:rsidRDefault="008E61B6" w:rsidP="00542FAC">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本會計科目之編列不含營業稅</w:t>
            </w:r>
          </w:p>
          <w:p w14:paraId="485C9046" w14:textId="38F299D4" w:rsidR="008E61B6" w:rsidRPr="00542FAC" w:rsidRDefault="008E61B6" w:rsidP="00542FAC">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委託勞務</w:t>
            </w:r>
            <w:r w:rsidR="00542FAC">
              <w:rPr>
                <w:rFonts w:asciiTheme="majorBidi" w:eastAsia="標楷體" w:hAnsiTheme="majorBidi" w:cstheme="majorBidi" w:hint="eastAsia"/>
                <w:color w:val="000000"/>
              </w:rPr>
              <w:t>：</w:t>
            </w:r>
            <w:r w:rsidRPr="00542FAC">
              <w:rPr>
                <w:rFonts w:asciiTheme="majorBidi" w:eastAsia="標楷體" w:hAnsiTheme="majorBidi" w:cstheme="majorBidi"/>
                <w:color w:val="000000"/>
              </w:rPr>
              <w:t>依計畫需求</w:t>
            </w:r>
            <w:proofErr w:type="gramStart"/>
            <w:r w:rsidRPr="00542FAC">
              <w:rPr>
                <w:rFonts w:asciiTheme="majorBidi" w:eastAsia="標楷體" w:hAnsiTheme="majorBidi" w:cstheme="majorBidi"/>
                <w:color w:val="000000"/>
              </w:rPr>
              <w:t>覈</w:t>
            </w:r>
            <w:proofErr w:type="gramEnd"/>
            <w:r w:rsidRPr="00542FAC">
              <w:rPr>
                <w:rFonts w:asciiTheme="majorBidi" w:eastAsia="標楷體" w:hAnsiTheme="majorBidi" w:cstheme="majorBidi"/>
                <w:color w:val="000000"/>
              </w:rPr>
              <w:t>實編列。</w:t>
            </w:r>
          </w:p>
          <w:p w14:paraId="01506A0B" w14:textId="27A4785F" w:rsidR="008E61B6" w:rsidRPr="00542FAC" w:rsidRDefault="008E61B6" w:rsidP="00542FAC">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合作研究</w:t>
            </w:r>
            <w:r w:rsidR="00542FAC">
              <w:rPr>
                <w:rFonts w:asciiTheme="majorBidi" w:eastAsia="標楷體" w:hAnsiTheme="majorBidi" w:cstheme="majorBidi" w:hint="eastAsia"/>
                <w:color w:val="000000"/>
              </w:rPr>
              <w:t>：</w:t>
            </w:r>
            <w:r w:rsidRPr="00542FAC">
              <w:rPr>
                <w:rFonts w:asciiTheme="majorBidi" w:eastAsia="標楷體" w:hAnsiTheme="majorBidi" w:cstheme="majorBidi"/>
                <w:color w:val="000000"/>
              </w:rPr>
              <w:t>依計畫需求</w:t>
            </w:r>
            <w:proofErr w:type="gramStart"/>
            <w:r w:rsidRPr="00542FAC">
              <w:rPr>
                <w:rFonts w:asciiTheme="majorBidi" w:eastAsia="標楷體" w:hAnsiTheme="majorBidi" w:cstheme="majorBidi"/>
                <w:color w:val="000000"/>
              </w:rPr>
              <w:t>覈</w:t>
            </w:r>
            <w:proofErr w:type="gramEnd"/>
            <w:r w:rsidRPr="00542FAC">
              <w:rPr>
                <w:rFonts w:asciiTheme="majorBidi" w:eastAsia="標楷體" w:hAnsiTheme="majorBidi" w:cstheme="majorBidi"/>
                <w:color w:val="000000"/>
              </w:rPr>
              <w:t>實編列</w:t>
            </w:r>
          </w:p>
          <w:p w14:paraId="0500D8DA" w14:textId="77777777" w:rsidR="008E61B6" w:rsidRPr="00E47874" w:rsidRDefault="008E61B6" w:rsidP="008E61B6">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顧問費：係指專案計畫期間聘請國內外顧問、於計畫核准期間內所發生之酬勞費。所聘顧問應為核准列入執行計畫者，若有變更則應經變更程序取得本處同意。聘用顧問之服務單位若與委託研究為同一單位，則顧問與委員之費用應擇</w:t>
            </w:r>
            <w:proofErr w:type="gramStart"/>
            <w:r w:rsidRPr="00E47874">
              <w:rPr>
                <w:rFonts w:asciiTheme="majorBidi" w:eastAsia="標楷體" w:hAnsiTheme="majorBidi" w:cstheme="majorBidi"/>
                <w:color w:val="000000"/>
              </w:rPr>
              <w:t>一</w:t>
            </w:r>
            <w:proofErr w:type="gramEnd"/>
            <w:r w:rsidRPr="00E47874">
              <w:rPr>
                <w:rFonts w:asciiTheme="majorBidi" w:eastAsia="標楷體" w:hAnsiTheme="majorBidi" w:cstheme="majorBidi"/>
                <w:color w:val="000000"/>
              </w:rPr>
              <w:t>編列。</w:t>
            </w:r>
          </w:p>
          <w:p w14:paraId="00E2CF06" w14:textId="182CCB9C" w:rsidR="0049684D" w:rsidRDefault="008E61B6" w:rsidP="0049684D">
            <w:pPr>
              <w:pStyle w:val="Standard"/>
              <w:numPr>
                <w:ilvl w:val="0"/>
                <w:numId w:val="10"/>
              </w:numPr>
              <w:rPr>
                <w:rFonts w:asciiTheme="majorBidi" w:eastAsia="標楷體" w:hAnsiTheme="majorBidi" w:cstheme="majorBidi"/>
                <w:color w:val="000000"/>
                <w:szCs w:val="24"/>
              </w:rPr>
            </w:pPr>
            <w:r w:rsidRPr="00E47874">
              <w:rPr>
                <w:rFonts w:asciiTheme="majorBidi" w:eastAsia="標楷體" w:hAnsiTheme="majorBidi" w:cstheme="majorBidi"/>
                <w:color w:val="000000"/>
                <w:szCs w:val="24"/>
              </w:rPr>
              <w:t>聘請國內專任顧問：</w:t>
            </w:r>
          </w:p>
          <w:p w14:paraId="0C8BE729" w14:textId="1E6AC3B6" w:rsidR="008E61B6" w:rsidRPr="00E47874" w:rsidRDefault="008E61B6" w:rsidP="0049684D">
            <w:pPr>
              <w:pStyle w:val="Standard"/>
              <w:ind w:left="600"/>
              <w:rPr>
                <w:rFonts w:asciiTheme="majorBidi" w:hAnsiTheme="majorBidi" w:cstheme="majorBidi"/>
              </w:rPr>
            </w:pPr>
            <w:r w:rsidRPr="00E47874">
              <w:rPr>
                <w:rFonts w:asciiTheme="majorBidi" w:eastAsia="標楷體" w:hAnsiTheme="majorBidi" w:cstheme="majorBidi"/>
                <w:color w:val="000000"/>
                <w:szCs w:val="24"/>
              </w:rPr>
              <w:t>每月</w:t>
            </w:r>
            <w:r w:rsidRPr="00E47874">
              <w:rPr>
                <w:rFonts w:asciiTheme="majorBidi" w:eastAsia="標楷體" w:hAnsiTheme="majorBidi" w:cstheme="majorBidi"/>
                <w:color w:val="000000"/>
                <w:szCs w:val="24"/>
              </w:rPr>
              <w:t>88,830</w:t>
            </w:r>
            <w:r w:rsidRPr="00E47874">
              <w:rPr>
                <w:rFonts w:asciiTheme="majorBidi" w:eastAsia="標楷體" w:hAnsiTheme="majorBidi" w:cstheme="majorBidi"/>
                <w:color w:val="000000"/>
                <w:szCs w:val="24"/>
              </w:rPr>
              <w:t>元至</w:t>
            </w:r>
            <w:r w:rsidRPr="00E47874">
              <w:rPr>
                <w:rFonts w:asciiTheme="majorBidi" w:eastAsia="標楷體" w:hAnsiTheme="majorBidi" w:cstheme="majorBidi"/>
                <w:color w:val="000000"/>
                <w:szCs w:val="24"/>
              </w:rPr>
              <w:t>133,340</w:t>
            </w:r>
            <w:r w:rsidRPr="00E47874">
              <w:rPr>
                <w:rFonts w:asciiTheme="majorBidi" w:eastAsia="標楷體" w:hAnsiTheme="majorBidi" w:cstheme="majorBidi"/>
                <w:color w:val="000000"/>
                <w:szCs w:val="24"/>
              </w:rPr>
              <w:t>元。</w:t>
            </w:r>
          </w:p>
          <w:p w14:paraId="6E2FC533" w14:textId="3B14A41B" w:rsidR="008E61B6" w:rsidRPr="00E47874" w:rsidRDefault="008E61B6" w:rsidP="0049684D">
            <w:pPr>
              <w:pStyle w:val="Standard"/>
              <w:numPr>
                <w:ilvl w:val="0"/>
                <w:numId w:val="10"/>
              </w:numPr>
              <w:rPr>
                <w:rFonts w:asciiTheme="majorBidi" w:hAnsiTheme="majorBidi" w:cstheme="majorBidi"/>
              </w:rPr>
            </w:pPr>
            <w:r w:rsidRPr="00E47874">
              <w:rPr>
                <w:rFonts w:asciiTheme="majorBidi" w:eastAsia="標楷體" w:hAnsiTheme="majorBidi" w:cstheme="majorBidi"/>
                <w:color w:val="000000"/>
                <w:szCs w:val="24"/>
              </w:rPr>
              <w:t>聘請國內兼任顧問：</w:t>
            </w:r>
          </w:p>
          <w:p w14:paraId="39AD2407" w14:textId="77777777" w:rsidR="008E61B6" w:rsidRPr="00E47874" w:rsidRDefault="008E61B6" w:rsidP="00FB6265">
            <w:pPr>
              <w:pStyle w:val="Standard"/>
              <w:ind w:left="456" w:hanging="286"/>
              <w:rPr>
                <w:rFonts w:asciiTheme="majorBidi" w:hAnsiTheme="majorBidi" w:cstheme="majorBidi"/>
              </w:rPr>
            </w:pPr>
            <w:r w:rsidRPr="00E47874">
              <w:rPr>
                <w:rFonts w:asciiTheme="majorBidi" w:eastAsia="標楷體" w:hAnsiTheme="majorBidi" w:cstheme="majorBidi"/>
                <w:color w:val="000000"/>
                <w:szCs w:val="24"/>
              </w:rPr>
              <w:t>(a)</w:t>
            </w:r>
            <w:r w:rsidRPr="00E47874">
              <w:rPr>
                <w:rFonts w:asciiTheme="majorBidi" w:eastAsia="標楷體" w:hAnsiTheme="majorBidi" w:cstheme="majorBidi"/>
                <w:color w:val="000000"/>
                <w:szCs w:val="24"/>
              </w:rPr>
              <w:t>每週固定工作一天半以上者：每月</w:t>
            </w:r>
            <w:r w:rsidRPr="00E47874">
              <w:rPr>
                <w:rFonts w:asciiTheme="majorBidi" w:eastAsia="標楷體" w:hAnsiTheme="majorBidi" w:cstheme="majorBidi"/>
                <w:color w:val="000000"/>
                <w:szCs w:val="24"/>
              </w:rPr>
              <w:t>10,770</w:t>
            </w:r>
            <w:r w:rsidRPr="00E47874">
              <w:rPr>
                <w:rFonts w:asciiTheme="majorBidi" w:eastAsia="標楷體" w:hAnsiTheme="majorBidi" w:cstheme="majorBidi"/>
                <w:color w:val="000000"/>
                <w:szCs w:val="24"/>
              </w:rPr>
              <w:t>元至</w:t>
            </w:r>
            <w:r w:rsidRPr="00E47874">
              <w:rPr>
                <w:rFonts w:asciiTheme="majorBidi" w:eastAsia="標楷體" w:hAnsiTheme="majorBidi" w:cstheme="majorBidi"/>
                <w:color w:val="000000"/>
                <w:szCs w:val="24"/>
              </w:rPr>
              <w:t>13,230</w:t>
            </w:r>
            <w:r w:rsidRPr="00E47874">
              <w:rPr>
                <w:rFonts w:asciiTheme="majorBidi" w:eastAsia="標楷體" w:hAnsiTheme="majorBidi" w:cstheme="majorBidi"/>
                <w:color w:val="000000"/>
                <w:szCs w:val="24"/>
              </w:rPr>
              <w:t>元。</w:t>
            </w:r>
          </w:p>
          <w:p w14:paraId="424BFF2D" w14:textId="77777777" w:rsidR="008E61B6" w:rsidRPr="00E47874" w:rsidRDefault="008E61B6" w:rsidP="00FB6265">
            <w:pPr>
              <w:pStyle w:val="Standard"/>
              <w:ind w:left="456" w:hanging="286"/>
              <w:rPr>
                <w:rFonts w:asciiTheme="majorBidi" w:hAnsiTheme="majorBidi" w:cstheme="majorBidi"/>
              </w:rPr>
            </w:pPr>
            <w:r w:rsidRPr="00E47874">
              <w:rPr>
                <w:rFonts w:asciiTheme="majorBidi" w:eastAsia="標楷體" w:hAnsiTheme="majorBidi" w:cstheme="majorBidi"/>
                <w:color w:val="000000"/>
                <w:szCs w:val="24"/>
              </w:rPr>
              <w:t>(b)</w:t>
            </w:r>
            <w:r w:rsidRPr="00E47874">
              <w:rPr>
                <w:rFonts w:asciiTheme="majorBidi" w:eastAsia="標楷體" w:hAnsiTheme="majorBidi" w:cstheme="majorBidi"/>
                <w:color w:val="000000"/>
                <w:szCs w:val="24"/>
              </w:rPr>
              <w:t>不以時間而以工作量計算者：每月</w:t>
            </w:r>
            <w:r w:rsidRPr="00E47874">
              <w:rPr>
                <w:rFonts w:asciiTheme="majorBidi" w:eastAsia="標楷體" w:hAnsiTheme="majorBidi" w:cstheme="majorBidi"/>
                <w:color w:val="000000"/>
                <w:szCs w:val="24"/>
              </w:rPr>
              <w:t>4,775</w:t>
            </w:r>
            <w:r w:rsidRPr="00E47874">
              <w:rPr>
                <w:rFonts w:asciiTheme="majorBidi" w:eastAsia="標楷體" w:hAnsiTheme="majorBidi" w:cstheme="majorBidi"/>
                <w:color w:val="000000"/>
                <w:szCs w:val="24"/>
              </w:rPr>
              <w:t>元至</w:t>
            </w:r>
            <w:r w:rsidRPr="00E47874">
              <w:rPr>
                <w:rFonts w:asciiTheme="majorBidi" w:eastAsia="標楷體" w:hAnsiTheme="majorBidi" w:cstheme="majorBidi"/>
                <w:color w:val="000000"/>
                <w:szCs w:val="24"/>
              </w:rPr>
              <w:t>7,225</w:t>
            </w:r>
            <w:r w:rsidRPr="00E47874">
              <w:rPr>
                <w:rFonts w:asciiTheme="majorBidi" w:eastAsia="標楷體" w:hAnsiTheme="majorBidi" w:cstheme="majorBidi"/>
                <w:color w:val="000000"/>
                <w:szCs w:val="24"/>
              </w:rPr>
              <w:t>元。</w:t>
            </w:r>
          </w:p>
          <w:p w14:paraId="78894AFE" w14:textId="0B3EC944" w:rsidR="008E61B6" w:rsidRPr="00E47874" w:rsidRDefault="008E61B6" w:rsidP="0049684D">
            <w:pPr>
              <w:pStyle w:val="Standard"/>
              <w:numPr>
                <w:ilvl w:val="0"/>
                <w:numId w:val="10"/>
              </w:numPr>
              <w:rPr>
                <w:rFonts w:asciiTheme="majorBidi" w:hAnsiTheme="majorBidi" w:cstheme="majorBidi"/>
              </w:rPr>
            </w:pPr>
            <w:r w:rsidRPr="00E47874">
              <w:rPr>
                <w:rFonts w:asciiTheme="majorBidi" w:eastAsia="標楷體" w:hAnsiTheme="majorBidi" w:cstheme="majorBidi"/>
                <w:color w:val="000000"/>
                <w:szCs w:val="24"/>
              </w:rPr>
              <w:t>聘請國外顧問：依行政院「各機關聘請國外顧問、專家及學者來台工作期間支付費用最高標準表」編列。</w:t>
            </w:r>
          </w:p>
          <w:p w14:paraId="460EF6D2" w14:textId="77777777" w:rsidR="008E61B6" w:rsidRPr="00E47874" w:rsidRDefault="008E61B6" w:rsidP="008E61B6">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專家鐘點費</w:t>
            </w:r>
          </w:p>
          <w:p w14:paraId="471FBC91" w14:textId="3F0611DF" w:rsidR="008E61B6" w:rsidRPr="00E47874" w:rsidRDefault="008E61B6" w:rsidP="0049684D">
            <w:pPr>
              <w:pStyle w:val="Standard"/>
              <w:numPr>
                <w:ilvl w:val="0"/>
                <w:numId w:val="11"/>
              </w:numPr>
              <w:rPr>
                <w:rFonts w:asciiTheme="majorBidi" w:hAnsiTheme="majorBidi" w:cstheme="majorBidi"/>
              </w:rPr>
            </w:pPr>
            <w:r w:rsidRPr="00E47874">
              <w:rPr>
                <w:rFonts w:asciiTheme="majorBidi" w:eastAsia="標楷體" w:hAnsiTheme="majorBidi" w:cstheme="majorBidi"/>
                <w:color w:val="000000"/>
                <w:szCs w:val="24"/>
              </w:rPr>
              <w:t>聘請國外專家學者：視個案衡酌國外專家學者聲譽、學術地位、課程內容及延聘難易度等條件自行訂定。</w:t>
            </w:r>
          </w:p>
          <w:p w14:paraId="2791DE32" w14:textId="6DF9E028" w:rsidR="008E61B6" w:rsidRPr="0049684D" w:rsidRDefault="008E61B6" w:rsidP="0049684D">
            <w:pPr>
              <w:pStyle w:val="Standard"/>
              <w:numPr>
                <w:ilvl w:val="0"/>
                <w:numId w:val="11"/>
              </w:numPr>
              <w:rPr>
                <w:rFonts w:asciiTheme="majorBidi" w:eastAsia="標楷體" w:hAnsiTheme="majorBidi" w:cstheme="majorBidi"/>
                <w:color w:val="000000"/>
                <w:szCs w:val="24"/>
              </w:rPr>
            </w:pPr>
            <w:r w:rsidRPr="00E47874">
              <w:rPr>
                <w:rFonts w:asciiTheme="majorBidi" w:eastAsia="標楷體" w:hAnsiTheme="majorBidi" w:cstheme="majorBidi"/>
                <w:color w:val="000000"/>
                <w:szCs w:val="24"/>
              </w:rPr>
              <w:t>國內聘請專家學者：每小時</w:t>
            </w:r>
            <w:r w:rsidRPr="00E47874">
              <w:rPr>
                <w:rFonts w:asciiTheme="majorBidi" w:eastAsia="標楷體" w:hAnsiTheme="majorBidi" w:cstheme="majorBidi"/>
                <w:color w:val="000000"/>
                <w:szCs w:val="24"/>
              </w:rPr>
              <w:t>2,000</w:t>
            </w:r>
            <w:r w:rsidRPr="00E47874">
              <w:rPr>
                <w:rFonts w:asciiTheme="majorBidi" w:eastAsia="標楷體" w:hAnsiTheme="majorBidi" w:cstheme="majorBidi"/>
                <w:color w:val="000000"/>
                <w:szCs w:val="24"/>
              </w:rPr>
              <w:t>元整。</w:t>
            </w:r>
          </w:p>
          <w:p w14:paraId="2205DDA3" w14:textId="49E8B96C" w:rsidR="008E61B6" w:rsidRPr="0049684D" w:rsidRDefault="008E61B6" w:rsidP="0049684D">
            <w:pPr>
              <w:pStyle w:val="Standard"/>
              <w:numPr>
                <w:ilvl w:val="0"/>
                <w:numId w:val="11"/>
              </w:numPr>
              <w:rPr>
                <w:rFonts w:asciiTheme="majorBidi" w:eastAsia="標楷體" w:hAnsiTheme="majorBidi" w:cstheme="majorBidi"/>
                <w:color w:val="000000"/>
                <w:szCs w:val="24"/>
              </w:rPr>
            </w:pPr>
            <w:r w:rsidRPr="00E47874">
              <w:rPr>
                <w:rFonts w:asciiTheme="majorBidi" w:eastAsia="標楷體" w:hAnsiTheme="majorBidi" w:cstheme="majorBidi"/>
                <w:color w:val="000000"/>
                <w:szCs w:val="24"/>
              </w:rPr>
              <w:t>聘請受補助機構內部人員：每小時</w:t>
            </w:r>
            <w:r w:rsidRPr="00E47874">
              <w:rPr>
                <w:rFonts w:asciiTheme="majorBidi" w:eastAsia="標楷體" w:hAnsiTheme="majorBidi" w:cstheme="majorBidi"/>
                <w:color w:val="000000"/>
                <w:szCs w:val="24"/>
              </w:rPr>
              <w:t>1,000</w:t>
            </w:r>
            <w:r w:rsidRPr="00E47874">
              <w:rPr>
                <w:rFonts w:asciiTheme="majorBidi" w:eastAsia="標楷體" w:hAnsiTheme="majorBidi" w:cstheme="majorBidi"/>
                <w:color w:val="000000"/>
                <w:szCs w:val="24"/>
              </w:rPr>
              <w:t>元整。</w:t>
            </w:r>
          </w:p>
          <w:p w14:paraId="69FC07E4" w14:textId="65AAB07B" w:rsidR="008E61B6" w:rsidRPr="0049684D" w:rsidRDefault="008E61B6" w:rsidP="0049684D">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訓練費</w:t>
            </w:r>
            <w:r w:rsidR="0049684D">
              <w:rPr>
                <w:rFonts w:asciiTheme="majorBidi" w:eastAsia="標楷體" w:hAnsiTheme="majorBidi" w:cstheme="majorBidi" w:hint="eastAsia"/>
                <w:color w:val="000000"/>
              </w:rPr>
              <w:t>：</w:t>
            </w:r>
            <w:r w:rsidRPr="0049684D">
              <w:rPr>
                <w:rFonts w:asciiTheme="majorBidi" w:eastAsia="標楷體" w:hAnsiTheme="majorBidi" w:cstheme="majorBidi"/>
                <w:color w:val="000000"/>
              </w:rPr>
              <w:t>國內訓練費最高每人年</w:t>
            </w:r>
            <w:r w:rsidRPr="0049684D">
              <w:rPr>
                <w:rFonts w:asciiTheme="majorBidi" w:eastAsia="標楷體" w:hAnsiTheme="majorBidi" w:cstheme="majorBidi"/>
                <w:color w:val="000000"/>
              </w:rPr>
              <w:lastRenderedPageBreak/>
              <w:t>15,000</w:t>
            </w:r>
            <w:r w:rsidRPr="0049684D">
              <w:rPr>
                <w:rFonts w:asciiTheme="majorBidi" w:eastAsia="標楷體" w:hAnsiTheme="majorBidi" w:cstheme="majorBidi"/>
                <w:color w:val="000000"/>
              </w:rPr>
              <w:t>元。</w:t>
            </w:r>
          </w:p>
          <w:p w14:paraId="04C7A207" w14:textId="77777777" w:rsidR="008E61B6" w:rsidRPr="00E47874" w:rsidRDefault="008E61B6" w:rsidP="008E61B6">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審查費</w:t>
            </w:r>
          </w:p>
          <w:p w14:paraId="799FA51B" w14:textId="6C118CE8" w:rsidR="008E61B6" w:rsidRPr="00E47874" w:rsidRDefault="008E61B6" w:rsidP="00FB6265">
            <w:pPr>
              <w:pStyle w:val="Standard"/>
              <w:ind w:left="456" w:hanging="456"/>
              <w:rPr>
                <w:rFonts w:asciiTheme="majorBidi" w:hAnsiTheme="majorBidi" w:cstheme="majorBidi"/>
              </w:rPr>
            </w:pPr>
            <w:r w:rsidRPr="00E47874">
              <w:rPr>
                <w:rFonts w:asciiTheme="majorBidi" w:eastAsia="標楷體" w:hAnsiTheme="majorBidi" w:cstheme="majorBidi"/>
                <w:color w:val="000000"/>
                <w:szCs w:val="24"/>
              </w:rPr>
              <w:t>（</w:t>
            </w:r>
            <w:r w:rsidRPr="00E47874">
              <w:rPr>
                <w:rFonts w:asciiTheme="majorBidi" w:eastAsia="標楷體" w:hAnsiTheme="majorBidi" w:cstheme="majorBidi"/>
                <w:color w:val="000000"/>
                <w:szCs w:val="24"/>
              </w:rPr>
              <w:t>1</w:t>
            </w:r>
            <w:r w:rsidRPr="00E47874">
              <w:rPr>
                <w:rFonts w:asciiTheme="majorBidi" w:eastAsia="標楷體" w:hAnsiTheme="majorBidi" w:cstheme="majorBidi"/>
                <w:color w:val="000000"/>
                <w:szCs w:val="24"/>
              </w:rPr>
              <w:t>）按字計酬者：每</w:t>
            </w:r>
            <w:r w:rsidR="0049684D">
              <w:rPr>
                <w:rFonts w:asciiTheme="majorBidi" w:eastAsia="標楷體" w:hAnsiTheme="majorBidi" w:cstheme="majorBidi" w:hint="eastAsia"/>
                <w:color w:val="000000"/>
                <w:szCs w:val="24"/>
              </w:rPr>
              <w:t>仟</w:t>
            </w:r>
            <w:r w:rsidRPr="00E47874">
              <w:rPr>
                <w:rFonts w:asciiTheme="majorBidi" w:eastAsia="標楷體" w:hAnsiTheme="majorBidi" w:cstheme="majorBidi"/>
                <w:color w:val="000000"/>
                <w:szCs w:val="24"/>
              </w:rPr>
              <w:t>字中文</w:t>
            </w:r>
            <w:r w:rsidRPr="00E47874">
              <w:rPr>
                <w:rFonts w:asciiTheme="majorBidi" w:eastAsia="標楷體" w:hAnsiTheme="majorBidi" w:cstheme="majorBidi"/>
                <w:color w:val="000000"/>
                <w:szCs w:val="24"/>
              </w:rPr>
              <w:t>300</w:t>
            </w:r>
            <w:r w:rsidRPr="00E47874">
              <w:rPr>
                <w:rFonts w:asciiTheme="majorBidi" w:eastAsia="標楷體" w:hAnsiTheme="majorBidi" w:cstheme="majorBidi"/>
                <w:color w:val="000000"/>
                <w:szCs w:val="24"/>
              </w:rPr>
              <w:t>元至</w:t>
            </w:r>
            <w:r w:rsidRPr="00E47874">
              <w:rPr>
                <w:rFonts w:asciiTheme="majorBidi" w:eastAsia="標楷體" w:hAnsiTheme="majorBidi" w:cstheme="majorBidi"/>
                <w:color w:val="000000"/>
                <w:szCs w:val="24"/>
              </w:rPr>
              <w:t>380</w:t>
            </w:r>
            <w:r w:rsidRPr="00E47874">
              <w:rPr>
                <w:rFonts w:asciiTheme="majorBidi" w:eastAsia="標楷體" w:hAnsiTheme="majorBidi" w:cstheme="majorBidi"/>
                <w:color w:val="000000"/>
                <w:szCs w:val="24"/>
              </w:rPr>
              <w:t>元、外文</w:t>
            </w:r>
            <w:r w:rsidRPr="00E47874">
              <w:rPr>
                <w:rFonts w:asciiTheme="majorBidi" w:eastAsia="標楷體" w:hAnsiTheme="majorBidi" w:cstheme="majorBidi"/>
                <w:color w:val="000000"/>
                <w:szCs w:val="24"/>
              </w:rPr>
              <w:t>380</w:t>
            </w:r>
            <w:r w:rsidRPr="00E47874">
              <w:rPr>
                <w:rFonts w:asciiTheme="majorBidi" w:eastAsia="標楷體" w:hAnsiTheme="majorBidi" w:cstheme="majorBidi"/>
                <w:color w:val="000000"/>
                <w:szCs w:val="24"/>
              </w:rPr>
              <w:t>元。</w:t>
            </w:r>
          </w:p>
          <w:p w14:paraId="7C8DF058" w14:textId="77777777" w:rsidR="008E61B6" w:rsidRPr="00E47874" w:rsidRDefault="008E61B6" w:rsidP="00FB6265">
            <w:pPr>
              <w:pStyle w:val="Standard"/>
              <w:ind w:left="456" w:hanging="456"/>
              <w:rPr>
                <w:rFonts w:asciiTheme="majorBidi" w:hAnsiTheme="majorBidi" w:cstheme="majorBidi"/>
              </w:rPr>
            </w:pPr>
            <w:r w:rsidRPr="00E47874">
              <w:rPr>
                <w:rFonts w:asciiTheme="majorBidi" w:eastAsia="標楷體" w:hAnsiTheme="majorBidi" w:cstheme="majorBidi"/>
                <w:color w:val="000000"/>
                <w:szCs w:val="24"/>
              </w:rPr>
              <w:t>（</w:t>
            </w:r>
            <w:r w:rsidRPr="00E47874">
              <w:rPr>
                <w:rFonts w:asciiTheme="majorBidi" w:eastAsia="標楷體" w:hAnsiTheme="majorBidi" w:cstheme="majorBidi"/>
                <w:color w:val="000000"/>
                <w:szCs w:val="24"/>
              </w:rPr>
              <w:t>2</w:t>
            </w:r>
            <w:r w:rsidRPr="00E47874">
              <w:rPr>
                <w:rFonts w:asciiTheme="majorBidi" w:eastAsia="標楷體" w:hAnsiTheme="majorBidi" w:cstheme="majorBidi"/>
                <w:color w:val="000000"/>
                <w:szCs w:val="24"/>
              </w:rPr>
              <w:t>）按件計酬者：中文每件</w:t>
            </w:r>
            <w:r w:rsidRPr="00E47874">
              <w:rPr>
                <w:rFonts w:asciiTheme="majorBidi" w:eastAsia="標楷體" w:hAnsiTheme="majorBidi" w:cstheme="majorBidi"/>
                <w:color w:val="000000"/>
                <w:szCs w:val="24"/>
              </w:rPr>
              <w:t>1,220</w:t>
            </w:r>
            <w:r w:rsidRPr="00E47874">
              <w:rPr>
                <w:rFonts w:asciiTheme="majorBidi" w:eastAsia="標楷體" w:hAnsiTheme="majorBidi" w:cstheme="majorBidi"/>
                <w:color w:val="000000"/>
                <w:szCs w:val="24"/>
              </w:rPr>
              <w:t>元至</w:t>
            </w:r>
            <w:r w:rsidRPr="00E47874">
              <w:rPr>
                <w:rFonts w:asciiTheme="majorBidi" w:eastAsia="標楷體" w:hAnsiTheme="majorBidi" w:cstheme="majorBidi"/>
                <w:color w:val="000000"/>
                <w:szCs w:val="24"/>
              </w:rPr>
              <w:t>1,830</w:t>
            </w:r>
            <w:r w:rsidRPr="00E47874">
              <w:rPr>
                <w:rFonts w:asciiTheme="majorBidi" w:eastAsia="標楷體" w:hAnsiTheme="majorBidi" w:cstheme="majorBidi"/>
                <w:color w:val="000000"/>
                <w:szCs w:val="24"/>
              </w:rPr>
              <w:t>元、外文每件</w:t>
            </w:r>
            <w:r w:rsidRPr="00E47874">
              <w:rPr>
                <w:rFonts w:asciiTheme="majorBidi" w:eastAsia="標楷體" w:hAnsiTheme="majorBidi" w:cstheme="majorBidi"/>
                <w:color w:val="000000"/>
                <w:szCs w:val="24"/>
              </w:rPr>
              <w:t>1,830</w:t>
            </w:r>
            <w:r w:rsidRPr="00E47874">
              <w:rPr>
                <w:rFonts w:asciiTheme="majorBidi" w:eastAsia="標楷體" w:hAnsiTheme="majorBidi" w:cstheme="majorBidi"/>
                <w:color w:val="000000"/>
                <w:szCs w:val="24"/>
              </w:rPr>
              <w:t>元。</w:t>
            </w:r>
          </w:p>
          <w:p w14:paraId="6C4A63C4" w14:textId="77777777" w:rsidR="008E61B6" w:rsidRPr="00E47874" w:rsidRDefault="008E61B6" w:rsidP="008E61B6">
            <w:pPr>
              <w:pStyle w:val="a9"/>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E47874">
              <w:rPr>
                <w:rFonts w:asciiTheme="majorBidi" w:eastAsia="標楷體" w:hAnsiTheme="majorBidi" w:cstheme="majorBidi"/>
                <w:color w:val="000000"/>
              </w:rPr>
              <w:t>其他</w:t>
            </w:r>
          </w:p>
          <w:p w14:paraId="7CE24385" w14:textId="77777777" w:rsidR="008E61B6" w:rsidRPr="00E47874" w:rsidRDefault="008E61B6" w:rsidP="00FB6265">
            <w:pPr>
              <w:pStyle w:val="Standard"/>
              <w:ind w:left="456" w:hanging="425"/>
              <w:rPr>
                <w:rFonts w:asciiTheme="majorBidi" w:hAnsiTheme="majorBidi" w:cstheme="majorBidi"/>
              </w:rPr>
            </w:pPr>
            <w:r w:rsidRPr="00E47874">
              <w:rPr>
                <w:rFonts w:asciiTheme="majorBidi" w:eastAsia="標楷體" w:hAnsiTheme="majorBidi" w:cstheme="majorBidi"/>
                <w:color w:val="000000"/>
                <w:szCs w:val="24"/>
              </w:rPr>
              <w:t>依計畫需求</w:t>
            </w:r>
            <w:proofErr w:type="gramStart"/>
            <w:r w:rsidRPr="00E47874">
              <w:rPr>
                <w:rFonts w:asciiTheme="majorBidi" w:eastAsia="標楷體" w:hAnsiTheme="majorBidi" w:cstheme="majorBidi"/>
                <w:color w:val="000000"/>
                <w:szCs w:val="24"/>
              </w:rPr>
              <w:t>覈</w:t>
            </w:r>
            <w:proofErr w:type="gramEnd"/>
            <w:r w:rsidRPr="00E47874">
              <w:rPr>
                <w:rFonts w:asciiTheme="majorBidi" w:eastAsia="標楷體" w:hAnsiTheme="majorBidi" w:cstheme="majorBidi"/>
                <w:color w:val="000000"/>
                <w:szCs w:val="24"/>
              </w:rPr>
              <w:t>實編列</w:t>
            </w:r>
          </w:p>
        </w:tc>
      </w:tr>
    </w:tbl>
    <w:p w14:paraId="57CE83DB" w14:textId="77777777" w:rsidR="008E61B6" w:rsidRDefault="008E61B6" w:rsidP="008E61B6">
      <w:pPr>
        <w:jc w:val="center"/>
        <w:rPr>
          <w:rFonts w:ascii="標楷體" w:eastAsia="標楷體" w:hAnsi="標楷體"/>
        </w:rPr>
      </w:pPr>
    </w:p>
    <w:p w14:paraId="605BDEBF" w14:textId="77777777" w:rsidR="0049684D" w:rsidRDefault="0049684D" w:rsidP="0049684D">
      <w:pPr>
        <w:pStyle w:val="Standard"/>
        <w:jc w:val="center"/>
      </w:pPr>
      <w:r>
        <w:rPr>
          <w:rFonts w:ascii="標楷體" w:eastAsia="標楷體" w:hAnsi="標楷體" w:cs="標楷體"/>
          <w:b/>
          <w:color w:val="000000"/>
          <w:sz w:val="28"/>
          <w:szCs w:val="28"/>
        </w:rPr>
        <w:t>經費查核應備文件</w:t>
      </w:r>
    </w:p>
    <w:p w14:paraId="63EBAD66"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234E91">
        <w:rPr>
          <w:rFonts w:asciiTheme="majorBidi" w:eastAsia="標楷體" w:hAnsiTheme="majorBidi" w:cstheme="majorBidi"/>
          <w:color w:val="000000"/>
        </w:rPr>
        <w:t>計畫相關函文影本。</w:t>
      </w:r>
    </w:p>
    <w:p w14:paraId="11E93E3E"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49684D">
        <w:rPr>
          <w:rFonts w:asciiTheme="majorBidi" w:eastAsia="標楷體" w:hAnsiTheme="majorBidi" w:cstheme="majorBidi"/>
          <w:color w:val="000000"/>
        </w:rPr>
        <w:t>計畫經費彙總表正本。</w:t>
      </w:r>
    </w:p>
    <w:p w14:paraId="3843052E"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proofErr w:type="gramStart"/>
      <w:r w:rsidRPr="0049684D">
        <w:rPr>
          <w:rFonts w:asciiTheme="majorBidi" w:eastAsia="標楷體" w:hAnsiTheme="majorBidi" w:cstheme="majorBidi"/>
          <w:color w:val="000000"/>
        </w:rPr>
        <w:t>專帳</w:t>
      </w:r>
      <w:proofErr w:type="gramEnd"/>
      <w:r w:rsidRPr="0049684D">
        <w:rPr>
          <w:rFonts w:asciiTheme="majorBidi" w:eastAsia="標楷體" w:hAnsiTheme="majorBidi" w:cstheme="majorBidi"/>
          <w:color w:val="000000"/>
        </w:rPr>
        <w:t>（各會計科目</w:t>
      </w:r>
      <w:proofErr w:type="gramStart"/>
      <w:r w:rsidRPr="0049684D">
        <w:rPr>
          <w:rFonts w:asciiTheme="majorBidi" w:eastAsia="標楷體" w:hAnsiTheme="majorBidi" w:cstheme="majorBidi"/>
          <w:color w:val="000000"/>
        </w:rPr>
        <w:t>明細帳</w:t>
      </w:r>
      <w:proofErr w:type="gramEnd"/>
      <w:r w:rsidRPr="0049684D">
        <w:rPr>
          <w:rFonts w:asciiTheme="majorBidi" w:eastAsia="標楷體" w:hAnsiTheme="majorBidi" w:cstheme="majorBidi"/>
          <w:color w:val="000000"/>
        </w:rPr>
        <w:t>）。</w:t>
      </w:r>
    </w:p>
    <w:p w14:paraId="19717C9A"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49684D">
        <w:rPr>
          <w:rFonts w:asciiTheme="majorBidi" w:eastAsia="標楷體" w:hAnsiTheme="majorBidi" w:cstheme="majorBidi"/>
          <w:color w:val="000000"/>
        </w:rPr>
        <w:t>專戶存摺封面及</w:t>
      </w:r>
      <w:proofErr w:type="gramStart"/>
      <w:r w:rsidRPr="0049684D">
        <w:rPr>
          <w:rFonts w:asciiTheme="majorBidi" w:eastAsia="標楷體" w:hAnsiTheme="majorBidi" w:cstheme="majorBidi"/>
          <w:color w:val="000000"/>
        </w:rPr>
        <w:t>內頁影本</w:t>
      </w:r>
      <w:proofErr w:type="gramEnd"/>
      <w:r w:rsidRPr="0049684D">
        <w:rPr>
          <w:rFonts w:asciiTheme="majorBidi" w:eastAsia="標楷體" w:hAnsiTheme="majorBidi" w:cstheme="majorBidi"/>
          <w:color w:val="000000"/>
        </w:rPr>
        <w:t>。</w:t>
      </w:r>
    </w:p>
    <w:p w14:paraId="143D578B"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49684D">
        <w:rPr>
          <w:rFonts w:asciiTheme="majorBidi" w:eastAsia="標楷體" w:hAnsiTheme="majorBidi" w:cstheme="majorBidi"/>
          <w:color w:val="000000"/>
        </w:rPr>
        <w:t>原始憑證（發票或收據）影印本。</w:t>
      </w:r>
    </w:p>
    <w:p w14:paraId="2630B3DB" w14:textId="77777777"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49684D">
        <w:rPr>
          <w:rFonts w:asciiTheme="majorBidi" w:eastAsia="標楷體" w:hAnsiTheme="majorBidi" w:cstheme="majorBidi"/>
          <w:color w:val="000000"/>
        </w:rPr>
        <w:t>記帳憑證（傳票）影印本。</w:t>
      </w:r>
    </w:p>
    <w:p w14:paraId="6BA1388B" w14:textId="487AB2F8" w:rsidR="0049684D" w:rsidRPr="0049684D" w:rsidRDefault="0049684D" w:rsidP="0049684D">
      <w:pPr>
        <w:pStyle w:val="a9"/>
        <w:numPr>
          <w:ilvl w:val="0"/>
          <w:numId w:val="18"/>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49684D">
        <w:rPr>
          <w:rFonts w:asciiTheme="majorBidi" w:eastAsia="標楷體" w:hAnsiTheme="majorBidi" w:cstheme="majorBidi"/>
          <w:color w:val="000000"/>
        </w:rPr>
        <w:t>其他資料。</w:t>
      </w:r>
    </w:p>
    <w:tbl>
      <w:tblPr>
        <w:tblW w:w="9067" w:type="dxa"/>
        <w:jc w:val="center"/>
        <w:tblLayout w:type="fixed"/>
        <w:tblLook w:val="0000" w:firstRow="0" w:lastRow="0" w:firstColumn="0" w:lastColumn="0" w:noHBand="0" w:noVBand="0"/>
      </w:tblPr>
      <w:tblGrid>
        <w:gridCol w:w="2233"/>
        <w:gridCol w:w="6834"/>
      </w:tblGrid>
      <w:tr w:rsidR="0049684D" w:rsidRPr="008E322E" w14:paraId="13D47B71"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2303250F" w14:textId="77777777" w:rsidR="0049684D" w:rsidRPr="008E322E" w:rsidRDefault="0049684D" w:rsidP="00FB6265">
            <w:pPr>
              <w:pStyle w:val="Standard"/>
              <w:jc w:val="center"/>
              <w:rPr>
                <w:rFonts w:asciiTheme="majorBidi" w:hAnsiTheme="majorBidi" w:cstheme="majorBidi"/>
              </w:rPr>
            </w:pPr>
            <w:r w:rsidRPr="008E322E">
              <w:rPr>
                <w:rFonts w:asciiTheme="majorBidi" w:eastAsia="標楷體" w:hAnsiTheme="majorBidi" w:cstheme="majorBidi"/>
                <w:color w:val="000000"/>
              </w:rPr>
              <w:t>會計科目</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4AB16DF7" w14:textId="77777777" w:rsidR="0049684D" w:rsidRPr="008E322E" w:rsidRDefault="0049684D" w:rsidP="00FB6265">
            <w:pPr>
              <w:pStyle w:val="Standard"/>
              <w:jc w:val="center"/>
              <w:rPr>
                <w:rFonts w:asciiTheme="majorBidi" w:hAnsiTheme="majorBidi" w:cstheme="majorBidi"/>
              </w:rPr>
            </w:pPr>
            <w:r w:rsidRPr="008E322E">
              <w:rPr>
                <w:rFonts w:asciiTheme="majorBidi" w:eastAsia="標楷體" w:hAnsiTheme="majorBidi" w:cstheme="majorBidi"/>
                <w:color w:val="000000"/>
              </w:rPr>
              <w:t>應備文件</w:t>
            </w:r>
          </w:p>
        </w:tc>
      </w:tr>
      <w:tr w:rsidR="0049684D" w:rsidRPr="008E322E" w14:paraId="410CDF2E"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5990684E" w14:textId="77777777" w:rsidR="0049684D" w:rsidRPr="008E322E" w:rsidRDefault="0049684D" w:rsidP="00FB6265">
            <w:pPr>
              <w:pStyle w:val="Standard"/>
              <w:rPr>
                <w:rFonts w:asciiTheme="majorBidi" w:hAnsiTheme="majorBidi" w:cstheme="majorBidi"/>
              </w:rPr>
            </w:pPr>
            <w:r w:rsidRPr="008E322E">
              <w:rPr>
                <w:rFonts w:asciiTheme="majorBidi" w:eastAsia="標楷體" w:hAnsiTheme="majorBidi" w:cstheme="majorBidi"/>
                <w:color w:val="000000"/>
              </w:rPr>
              <w:t>人事費</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13FE5267"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薪資結構、加班費之計算發放、內部作業流程與人事管理辦法等之書面說明。</w:t>
            </w:r>
          </w:p>
          <w:p w14:paraId="1EABF9A2"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薪資清冊。</w:t>
            </w:r>
          </w:p>
          <w:p w14:paraId="469488E1"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銀行轉帳紀錄</w:t>
            </w:r>
            <w:proofErr w:type="gramStart"/>
            <w:r w:rsidRPr="008E322E">
              <w:rPr>
                <w:rFonts w:asciiTheme="majorBidi" w:eastAsia="標楷體" w:hAnsiTheme="majorBidi" w:cstheme="majorBidi"/>
                <w:color w:val="000000"/>
              </w:rPr>
              <w:t>或印領清冊</w:t>
            </w:r>
            <w:proofErr w:type="gramEnd"/>
            <w:r w:rsidRPr="008E322E">
              <w:rPr>
                <w:rFonts w:asciiTheme="majorBidi" w:eastAsia="標楷體" w:hAnsiTheme="majorBidi" w:cstheme="majorBidi"/>
                <w:color w:val="000000"/>
              </w:rPr>
              <w:t>。</w:t>
            </w:r>
          </w:p>
          <w:p w14:paraId="4B53EF16"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工時記錄。</w:t>
            </w:r>
          </w:p>
          <w:p w14:paraId="6E08068A"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公司差勤記錄。</w:t>
            </w:r>
          </w:p>
          <w:p w14:paraId="44EFDD62" w14:textId="77777777" w:rsidR="0049684D" w:rsidRPr="008E322E" w:rsidRDefault="0049684D" w:rsidP="0049684D">
            <w:pPr>
              <w:pStyle w:val="a9"/>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勞保卡或勞工退休金計算名冊。</w:t>
            </w:r>
          </w:p>
        </w:tc>
      </w:tr>
      <w:tr w:rsidR="0049684D" w:rsidRPr="008E322E" w14:paraId="4E7C31B6"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25DAB4BD" w14:textId="77777777" w:rsidR="0049684D" w:rsidRPr="008E322E" w:rsidRDefault="0049684D" w:rsidP="00FB6265">
            <w:pPr>
              <w:pStyle w:val="Standard"/>
              <w:rPr>
                <w:rFonts w:asciiTheme="majorBidi" w:hAnsiTheme="majorBidi" w:cstheme="majorBidi"/>
              </w:rPr>
            </w:pPr>
            <w:r w:rsidRPr="008E322E">
              <w:rPr>
                <w:rFonts w:asciiTheme="majorBidi" w:eastAsia="標楷體" w:hAnsiTheme="majorBidi" w:cstheme="majorBidi"/>
                <w:color w:val="000000"/>
              </w:rPr>
              <w:t>旅運費</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52548602" w14:textId="77777777" w:rsidR="0049684D" w:rsidRPr="008E322E" w:rsidRDefault="0049684D" w:rsidP="0049684D">
            <w:pPr>
              <w:pStyle w:val="a9"/>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差旅報告單。</w:t>
            </w:r>
          </w:p>
          <w:p w14:paraId="0FA5E248" w14:textId="77777777" w:rsidR="0049684D" w:rsidRPr="008E322E" w:rsidRDefault="0049684D" w:rsidP="0049684D">
            <w:pPr>
              <w:pStyle w:val="a9"/>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住宿費、交通費憑證：統一發票、收據或其它合於營利事業所得稅查核準則規定之合法憑證。</w:t>
            </w:r>
          </w:p>
          <w:p w14:paraId="69E698AE" w14:textId="77777777" w:rsidR="0049684D" w:rsidRPr="008E322E" w:rsidRDefault="0049684D" w:rsidP="0049684D">
            <w:pPr>
              <w:pStyle w:val="a9"/>
              <w:numPr>
                <w:ilvl w:val="0"/>
                <w:numId w:val="12"/>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駕駛自用汽（機）車出差者，應</w:t>
            </w:r>
            <w:proofErr w:type="gramStart"/>
            <w:r w:rsidRPr="008E322E">
              <w:rPr>
                <w:rFonts w:asciiTheme="majorBidi" w:eastAsia="標楷體" w:hAnsiTheme="majorBidi" w:cstheme="majorBidi"/>
                <w:color w:val="000000"/>
                <w:kern w:val="0"/>
              </w:rPr>
              <w:t>檢附同路段</w:t>
            </w:r>
            <w:proofErr w:type="gramEnd"/>
            <w:r w:rsidRPr="008E322E">
              <w:rPr>
                <w:rFonts w:asciiTheme="majorBidi" w:eastAsia="標楷體" w:hAnsiTheme="majorBidi" w:cstheme="majorBidi"/>
                <w:color w:val="000000"/>
                <w:kern w:val="0"/>
              </w:rPr>
              <w:t>公民營客運汽車票價資料。</w:t>
            </w:r>
          </w:p>
        </w:tc>
      </w:tr>
      <w:tr w:rsidR="0049684D" w:rsidRPr="008E322E" w14:paraId="1081109F"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0D8BFF8B" w14:textId="77777777" w:rsidR="0049684D" w:rsidRPr="008E322E" w:rsidRDefault="0049684D" w:rsidP="00FB6265">
            <w:pPr>
              <w:pStyle w:val="Standard"/>
              <w:rPr>
                <w:rFonts w:asciiTheme="majorBidi" w:hAnsiTheme="majorBidi" w:cstheme="majorBidi"/>
              </w:rPr>
            </w:pPr>
            <w:r w:rsidRPr="008E322E">
              <w:rPr>
                <w:rFonts w:asciiTheme="majorBidi" w:eastAsia="標楷體" w:hAnsiTheme="majorBidi" w:cstheme="majorBidi"/>
                <w:color w:val="000000"/>
                <w:szCs w:val="24"/>
              </w:rPr>
              <w:t>消耗性器材或原材料費</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4ED7249A" w14:textId="77777777" w:rsidR="0049684D" w:rsidRPr="008E322E" w:rsidRDefault="0049684D" w:rsidP="0049684D">
            <w:pPr>
              <w:pStyle w:val="a9"/>
              <w:numPr>
                <w:ilvl w:val="0"/>
                <w:numId w:val="1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為專案計畫採購者應提供統一發票、收據或進口結匯單據與</w:t>
            </w:r>
            <w:r w:rsidRPr="008E322E">
              <w:rPr>
                <w:rFonts w:asciiTheme="majorBidi" w:eastAsia="標楷體" w:hAnsiTheme="majorBidi" w:cstheme="majorBidi"/>
                <w:color w:val="000000"/>
                <w:kern w:val="0"/>
              </w:rPr>
              <w:t>Invoice</w:t>
            </w:r>
            <w:r w:rsidRPr="008E322E">
              <w:rPr>
                <w:rFonts w:asciiTheme="majorBidi" w:eastAsia="標楷體" w:hAnsiTheme="majorBidi" w:cstheme="majorBidi"/>
                <w:color w:val="000000"/>
                <w:kern w:val="0"/>
              </w:rPr>
              <w:t>、及內部轉帳傳票、請購單、採購單、驗收單及付款憑證（如水單、信用狀、匯款單、付款支票、銀行對</w:t>
            </w:r>
            <w:proofErr w:type="gramStart"/>
            <w:r w:rsidRPr="008E322E">
              <w:rPr>
                <w:rFonts w:asciiTheme="majorBidi" w:eastAsia="標楷體" w:hAnsiTheme="majorBidi" w:cstheme="majorBidi"/>
                <w:color w:val="000000"/>
                <w:kern w:val="0"/>
              </w:rPr>
              <w:t>帳單</w:t>
            </w:r>
            <w:proofErr w:type="gramEnd"/>
            <w:r w:rsidRPr="008E322E">
              <w:rPr>
                <w:rFonts w:asciiTheme="majorBidi" w:eastAsia="標楷體" w:hAnsiTheme="majorBidi" w:cstheme="majorBidi"/>
                <w:color w:val="000000"/>
                <w:kern w:val="0"/>
              </w:rPr>
              <w:t>、零用金支付清單等），足以證明之支付憑證。</w:t>
            </w:r>
          </w:p>
          <w:p w14:paraId="2EA40F1F" w14:textId="77777777" w:rsidR="0049684D" w:rsidRPr="008E322E" w:rsidRDefault="0049684D" w:rsidP="0049684D">
            <w:pPr>
              <w:pStyle w:val="a9"/>
              <w:numPr>
                <w:ilvl w:val="0"/>
                <w:numId w:val="1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lastRenderedPageBreak/>
              <w:t>自共通性器材</w:t>
            </w:r>
            <w:proofErr w:type="gramStart"/>
            <w:r w:rsidRPr="008E322E">
              <w:rPr>
                <w:rFonts w:asciiTheme="majorBidi" w:eastAsia="標楷體" w:hAnsiTheme="majorBidi" w:cstheme="majorBidi"/>
                <w:color w:val="000000"/>
                <w:kern w:val="0"/>
              </w:rPr>
              <w:t>領料應提供</w:t>
            </w:r>
            <w:proofErr w:type="gramEnd"/>
            <w:r w:rsidRPr="008E322E">
              <w:rPr>
                <w:rFonts w:asciiTheme="majorBidi" w:eastAsia="標楷體" w:hAnsiTheme="majorBidi" w:cstheme="majorBidi"/>
                <w:color w:val="000000"/>
                <w:kern w:val="0"/>
              </w:rPr>
              <w:t>：</w:t>
            </w:r>
            <w:proofErr w:type="gramStart"/>
            <w:r w:rsidRPr="008E322E">
              <w:rPr>
                <w:rFonts w:asciiTheme="majorBidi" w:eastAsia="標楷體" w:hAnsiTheme="majorBidi" w:cstheme="majorBidi"/>
                <w:color w:val="000000"/>
                <w:kern w:val="0"/>
              </w:rPr>
              <w:t>領料單</w:t>
            </w:r>
            <w:proofErr w:type="gramEnd"/>
            <w:r w:rsidRPr="008E322E">
              <w:rPr>
                <w:rFonts w:asciiTheme="majorBidi" w:eastAsia="標楷體" w:hAnsiTheme="majorBidi" w:cstheme="majorBidi"/>
                <w:color w:val="000000"/>
                <w:kern w:val="0"/>
              </w:rPr>
              <w:t>、材料</w:t>
            </w:r>
            <w:proofErr w:type="gramStart"/>
            <w:r w:rsidRPr="008E322E">
              <w:rPr>
                <w:rFonts w:asciiTheme="majorBidi" w:eastAsia="標楷體" w:hAnsiTheme="majorBidi" w:cstheme="majorBidi"/>
                <w:color w:val="000000"/>
                <w:kern w:val="0"/>
              </w:rPr>
              <w:t>明細帳</w:t>
            </w:r>
            <w:proofErr w:type="gramEnd"/>
            <w:r w:rsidRPr="008E322E">
              <w:rPr>
                <w:rFonts w:asciiTheme="majorBidi" w:eastAsia="標楷體" w:hAnsiTheme="majorBidi" w:cstheme="majorBidi"/>
                <w:color w:val="000000"/>
                <w:kern w:val="0"/>
              </w:rPr>
              <w:t>或分攤表。</w:t>
            </w:r>
          </w:p>
          <w:p w14:paraId="66E4F6AB" w14:textId="77777777" w:rsidR="0049684D" w:rsidRPr="008E322E" w:rsidRDefault="0049684D" w:rsidP="0049684D">
            <w:pPr>
              <w:pStyle w:val="a9"/>
              <w:numPr>
                <w:ilvl w:val="0"/>
                <w:numId w:val="1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涉及外幣支付時應附實際付款當時之外幣匯率表。</w:t>
            </w:r>
          </w:p>
          <w:p w14:paraId="78D7F93A" w14:textId="77777777" w:rsidR="0049684D" w:rsidRPr="008E322E" w:rsidRDefault="0049684D" w:rsidP="0049684D">
            <w:pPr>
              <w:pStyle w:val="a9"/>
              <w:numPr>
                <w:ilvl w:val="0"/>
                <w:numId w:val="15"/>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進貨</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料</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單、領貨</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料</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單、出貨</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料</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單。</w:t>
            </w:r>
          </w:p>
        </w:tc>
      </w:tr>
      <w:tr w:rsidR="0049684D" w:rsidRPr="008E322E" w14:paraId="2524D4BA"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426762A0" w14:textId="77777777" w:rsidR="0049684D" w:rsidRPr="008E322E" w:rsidRDefault="0049684D" w:rsidP="00FB6265">
            <w:pPr>
              <w:pStyle w:val="Standard"/>
              <w:rPr>
                <w:rFonts w:asciiTheme="majorBidi" w:hAnsiTheme="majorBidi" w:cstheme="majorBidi"/>
              </w:rPr>
            </w:pPr>
            <w:r w:rsidRPr="008E322E">
              <w:rPr>
                <w:rFonts w:asciiTheme="majorBidi" w:eastAsia="標楷體" w:hAnsiTheme="majorBidi" w:cstheme="majorBidi"/>
                <w:color w:val="000000"/>
                <w:szCs w:val="24"/>
              </w:rPr>
              <w:lastRenderedPageBreak/>
              <w:t>設備使用費及維護費</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133F7D2D"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請購單、採購單、驗收單、統一發票或收據、進口報關結匯單據與</w:t>
            </w:r>
            <w:r w:rsidRPr="008E322E">
              <w:rPr>
                <w:rFonts w:asciiTheme="majorBidi" w:eastAsia="標楷體" w:hAnsiTheme="majorBidi" w:cstheme="majorBidi"/>
                <w:color w:val="000000"/>
                <w:kern w:val="0"/>
              </w:rPr>
              <w:t>Invoice</w:t>
            </w:r>
            <w:r w:rsidRPr="008E322E">
              <w:rPr>
                <w:rFonts w:asciiTheme="majorBidi" w:eastAsia="標楷體" w:hAnsiTheme="majorBidi" w:cstheme="majorBidi"/>
                <w:color w:val="000000"/>
                <w:kern w:val="0"/>
              </w:rPr>
              <w:t>。</w:t>
            </w:r>
          </w:p>
          <w:p w14:paraId="05B1F427"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財產目錄</w:t>
            </w:r>
            <w:r w:rsidRPr="008E322E">
              <w:rPr>
                <w:rFonts w:asciiTheme="majorBidi" w:eastAsia="標楷體" w:hAnsiTheme="majorBidi" w:cstheme="majorBidi"/>
                <w:color w:val="000000"/>
                <w:kern w:val="0"/>
              </w:rPr>
              <w:t>(</w:t>
            </w:r>
            <w:proofErr w:type="gramStart"/>
            <w:r w:rsidRPr="008E322E">
              <w:rPr>
                <w:rFonts w:asciiTheme="majorBidi" w:eastAsia="標楷體" w:hAnsiTheme="majorBidi" w:cstheme="majorBidi"/>
                <w:color w:val="000000"/>
                <w:kern w:val="0"/>
              </w:rPr>
              <w:t>需載明</w:t>
            </w:r>
            <w:proofErr w:type="gramEnd"/>
            <w:r w:rsidRPr="008E322E">
              <w:rPr>
                <w:rFonts w:asciiTheme="majorBidi" w:eastAsia="標楷體" w:hAnsiTheme="majorBidi" w:cstheme="majorBidi"/>
                <w:color w:val="000000"/>
                <w:kern w:val="0"/>
              </w:rPr>
              <w:t>設備全名稱及財產編號</w:t>
            </w:r>
            <w:r w:rsidRPr="008E322E">
              <w:rPr>
                <w:rFonts w:asciiTheme="majorBidi" w:eastAsia="標楷體" w:hAnsiTheme="majorBidi" w:cstheme="majorBidi"/>
                <w:color w:val="000000"/>
                <w:kern w:val="0"/>
              </w:rPr>
              <w:t>)</w:t>
            </w:r>
            <w:r w:rsidRPr="008E322E">
              <w:rPr>
                <w:rFonts w:asciiTheme="majorBidi" w:eastAsia="標楷體" w:hAnsiTheme="majorBidi" w:cstheme="majorBidi"/>
                <w:color w:val="000000"/>
                <w:kern w:val="0"/>
              </w:rPr>
              <w:t>。</w:t>
            </w:r>
          </w:p>
          <w:p w14:paraId="16F0369D"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研發設備使用記錄表。</w:t>
            </w:r>
          </w:p>
          <w:p w14:paraId="186BF297"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涉及外幣支付時應附實際付款當時之外幣匯率表。</w:t>
            </w:r>
          </w:p>
          <w:p w14:paraId="00463E43"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維護合約及設備維修紀錄表。</w:t>
            </w:r>
          </w:p>
          <w:p w14:paraId="21CF34AF" w14:textId="77777777" w:rsidR="0049684D" w:rsidRPr="008E322E" w:rsidRDefault="0049684D" w:rsidP="0049684D">
            <w:pPr>
              <w:pStyle w:val="a9"/>
              <w:numPr>
                <w:ilvl w:val="0"/>
                <w:numId w:val="16"/>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若為分攤費用，應檢附分攤表及原始憑證影本。</w:t>
            </w:r>
          </w:p>
        </w:tc>
      </w:tr>
      <w:tr w:rsidR="0049684D" w:rsidRPr="008E322E" w14:paraId="7DB7B8D0" w14:textId="77777777" w:rsidTr="00FB6265">
        <w:trPr>
          <w:jc w:val="center"/>
        </w:trPr>
        <w:tc>
          <w:tcPr>
            <w:tcW w:w="2233" w:type="dxa"/>
            <w:tcBorders>
              <w:top w:val="single" w:sz="4" w:space="0" w:color="000000"/>
              <w:left w:val="single" w:sz="4" w:space="0" w:color="000000"/>
              <w:bottom w:val="single" w:sz="4" w:space="0" w:color="000000"/>
            </w:tcBorders>
            <w:shd w:val="clear" w:color="auto" w:fill="auto"/>
          </w:tcPr>
          <w:p w14:paraId="11019972" w14:textId="77777777" w:rsidR="0049684D" w:rsidRPr="008E322E" w:rsidRDefault="0049684D" w:rsidP="00FB6265">
            <w:pPr>
              <w:pStyle w:val="Standard"/>
              <w:rPr>
                <w:rFonts w:asciiTheme="majorBidi" w:hAnsiTheme="majorBidi" w:cstheme="majorBidi"/>
              </w:rPr>
            </w:pPr>
            <w:r w:rsidRPr="008E322E">
              <w:rPr>
                <w:rFonts w:asciiTheme="majorBidi" w:eastAsia="標楷體" w:hAnsiTheme="majorBidi" w:cstheme="majorBidi"/>
                <w:color w:val="000000"/>
                <w:szCs w:val="24"/>
              </w:rPr>
              <w:t>與研究有關之費用</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14:paraId="056874E6"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委託勞務契約書。</w:t>
            </w:r>
          </w:p>
          <w:p w14:paraId="13593DCD"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統一發票或收據。</w:t>
            </w:r>
          </w:p>
          <w:p w14:paraId="61A49552"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付款支票及銀行對</w:t>
            </w:r>
            <w:proofErr w:type="gramStart"/>
            <w:r w:rsidRPr="008E322E">
              <w:rPr>
                <w:rFonts w:asciiTheme="majorBidi" w:eastAsia="標楷體" w:hAnsiTheme="majorBidi" w:cstheme="majorBidi"/>
                <w:color w:val="000000"/>
                <w:kern w:val="0"/>
              </w:rPr>
              <w:t>帳單</w:t>
            </w:r>
            <w:proofErr w:type="gramEnd"/>
            <w:r w:rsidRPr="008E322E">
              <w:rPr>
                <w:rFonts w:asciiTheme="majorBidi" w:eastAsia="標楷體" w:hAnsiTheme="majorBidi" w:cstheme="majorBidi"/>
                <w:color w:val="000000"/>
                <w:kern w:val="0"/>
              </w:rPr>
              <w:t>或其他支付證明。</w:t>
            </w:r>
          </w:p>
          <w:p w14:paraId="02015F4F"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若以按日計酬或按件計酬計價之委外勞務，應有工作日數或件數之記錄。</w:t>
            </w:r>
          </w:p>
          <w:p w14:paraId="09B1F820"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涉及外幣支付時應附實際付款當時之外幣匯率表。</w:t>
            </w:r>
          </w:p>
          <w:p w14:paraId="0B888D5E"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kern w:val="0"/>
              </w:rPr>
              <w:t>租用雲端機房合約。</w:t>
            </w:r>
          </w:p>
          <w:p w14:paraId="10A3F9ED" w14:textId="77777777" w:rsidR="0049684D" w:rsidRPr="008E322E" w:rsidRDefault="0049684D" w:rsidP="0049684D">
            <w:pPr>
              <w:pStyle w:val="a9"/>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contextualSpacing w:val="0"/>
              <w:textAlignment w:val="baseline"/>
              <w:rPr>
                <w:rFonts w:asciiTheme="majorBidi" w:hAnsiTheme="majorBidi" w:cstheme="majorBidi"/>
              </w:rPr>
            </w:pPr>
            <w:r w:rsidRPr="008E322E">
              <w:rPr>
                <w:rFonts w:asciiTheme="majorBidi" w:eastAsia="標楷體" w:hAnsiTheme="majorBidi" w:cstheme="majorBidi"/>
                <w:color w:val="000000"/>
              </w:rPr>
              <w:t>聘請顧問合約及顧問費付款紀錄。</w:t>
            </w:r>
          </w:p>
        </w:tc>
      </w:tr>
    </w:tbl>
    <w:p w14:paraId="0C39F3F5" w14:textId="77777777" w:rsidR="0049684D" w:rsidRDefault="0049684D" w:rsidP="0049684D">
      <w:pPr>
        <w:pStyle w:val="ae"/>
        <w:suppressAutoHyphens w:val="0"/>
        <w:snapToGrid w:val="0"/>
        <w:spacing w:line="14" w:lineRule="exact"/>
        <w:textAlignment w:val="auto"/>
        <w:rPr>
          <w:rFonts w:hint="eastAsia"/>
        </w:rPr>
      </w:pPr>
    </w:p>
    <w:p w14:paraId="02505F12" w14:textId="77777777" w:rsidR="0049684D" w:rsidRPr="0049684D" w:rsidRDefault="0049684D" w:rsidP="008E61B6">
      <w:pPr>
        <w:jc w:val="center"/>
        <w:rPr>
          <w:rFonts w:ascii="標楷體" w:eastAsia="標楷體" w:hAnsi="標楷體"/>
        </w:rPr>
      </w:pPr>
    </w:p>
    <w:sectPr w:rsidR="0049684D" w:rsidRPr="0049684D">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59388" w14:textId="77777777" w:rsidR="0049684D" w:rsidRDefault="0049684D" w:rsidP="0049684D">
      <w:pPr>
        <w:spacing w:after="0" w:line="240" w:lineRule="auto"/>
      </w:pPr>
      <w:r>
        <w:separator/>
      </w:r>
    </w:p>
  </w:endnote>
  <w:endnote w:type="continuationSeparator" w:id="0">
    <w:p w14:paraId="74324FD3" w14:textId="77777777" w:rsidR="0049684D" w:rsidRDefault="0049684D" w:rsidP="00496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Liberation Serif">
    <w:altName w:val="新細明體"/>
    <w:charset w:val="00"/>
    <w:family w:val="roman"/>
    <w:pitch w:val="variable"/>
  </w:font>
  <w:font w:name="Lucida Sans">
    <w:panose1 w:val="020B0602030504020204"/>
    <w:charset w:val="00"/>
    <w:family w:val="swiss"/>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218206"/>
      <w:docPartObj>
        <w:docPartGallery w:val="Page Numbers (Bottom of Page)"/>
        <w:docPartUnique/>
      </w:docPartObj>
    </w:sdtPr>
    <w:sdtEndPr/>
    <w:sdtContent>
      <w:p w14:paraId="6D0BC7B8" w14:textId="2D28C263" w:rsidR="0049684D" w:rsidRDefault="0049684D">
        <w:pPr>
          <w:pStyle w:val="af2"/>
          <w:jc w:val="center"/>
        </w:pPr>
        <w:r>
          <w:fldChar w:fldCharType="begin"/>
        </w:r>
        <w:r>
          <w:instrText>PAGE   \* MERGEFORMAT</w:instrText>
        </w:r>
        <w:r>
          <w:fldChar w:fldCharType="separate"/>
        </w:r>
        <w:r>
          <w:rPr>
            <w:lang w:val="zh-TW"/>
          </w:rPr>
          <w:t>2</w:t>
        </w:r>
        <w:r>
          <w:fldChar w:fldCharType="end"/>
        </w:r>
      </w:p>
    </w:sdtContent>
  </w:sdt>
  <w:p w14:paraId="295DF9F6" w14:textId="77777777" w:rsidR="0049684D" w:rsidRDefault="0049684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336AE" w14:textId="77777777" w:rsidR="0049684D" w:rsidRDefault="0049684D" w:rsidP="0049684D">
      <w:pPr>
        <w:spacing w:after="0" w:line="240" w:lineRule="auto"/>
      </w:pPr>
      <w:r>
        <w:separator/>
      </w:r>
    </w:p>
  </w:footnote>
  <w:footnote w:type="continuationSeparator" w:id="0">
    <w:p w14:paraId="6A733677" w14:textId="77777777" w:rsidR="0049684D" w:rsidRDefault="0049684D" w:rsidP="004968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87AC47A"/>
    <w:name w:val="WWNum3"/>
    <w:lvl w:ilvl="0">
      <w:start w:val="1"/>
      <w:numFmt w:val="decimal"/>
      <w:lvlText w:val="%1."/>
      <w:lvlJc w:val="left"/>
      <w:pPr>
        <w:tabs>
          <w:tab w:val="num" w:pos="0"/>
        </w:tabs>
        <w:ind w:left="480" w:hanging="480"/>
      </w:pPr>
      <w:rPr>
        <w:rFonts w:hint="eastAsia"/>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15:restartNumberingAfterBreak="0">
    <w:nsid w:val="00000003"/>
    <w:multiLevelType w:val="multilevel"/>
    <w:tmpl w:val="00000003"/>
    <w:name w:val="WWNum14"/>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00000004"/>
    <w:multiLevelType w:val="multilevel"/>
    <w:tmpl w:val="4F5852B2"/>
    <w:name w:val="WWNum15"/>
    <w:lvl w:ilvl="0">
      <w:start w:val="1"/>
      <w:numFmt w:val="decimal"/>
      <w:lvlText w:val="(%1)"/>
      <w:lvlJc w:val="left"/>
      <w:pPr>
        <w:tabs>
          <w:tab w:val="num" w:pos="0"/>
        </w:tabs>
        <w:ind w:left="480" w:hanging="480"/>
      </w:pPr>
      <w:rPr>
        <w:rFonts w:hint="default"/>
        <w:b w:val="0"/>
        <w:sz w:val="24"/>
        <w:szCs w:val="16"/>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00000005"/>
    <w:multiLevelType w:val="multilevel"/>
    <w:tmpl w:val="CD443482"/>
    <w:name w:val="WWNum17"/>
    <w:lvl w:ilvl="0">
      <w:start w:val="1"/>
      <w:numFmt w:val="decimal"/>
      <w:lvlText w:val="%1."/>
      <w:lvlJc w:val="left"/>
      <w:pPr>
        <w:tabs>
          <w:tab w:val="num" w:pos="0"/>
        </w:tabs>
        <w:ind w:left="480" w:hanging="480"/>
      </w:pPr>
      <w:rPr>
        <w:rFonts w:hint="eastAsia"/>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15:restartNumberingAfterBreak="0">
    <w:nsid w:val="00000006"/>
    <w:multiLevelType w:val="multilevel"/>
    <w:tmpl w:val="00000006"/>
    <w:name w:val="WWNum19"/>
    <w:lvl w:ilvl="0">
      <w:start w:val="1"/>
      <w:numFmt w:val="decimal"/>
      <w:lvlText w:val="%1."/>
      <w:lvlJc w:val="left"/>
      <w:pPr>
        <w:tabs>
          <w:tab w:val="num" w:pos="0"/>
        </w:tabs>
        <w:ind w:left="360" w:hanging="360"/>
      </w:pPr>
    </w:lvl>
    <w:lvl w:ilvl="1">
      <w:start w:val="1"/>
      <w:numFmt w:val="upperLetter"/>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15:restartNumberingAfterBreak="0">
    <w:nsid w:val="00000007"/>
    <w:multiLevelType w:val="multilevel"/>
    <w:tmpl w:val="85E04778"/>
    <w:name w:val="WWNum31"/>
    <w:lvl w:ilvl="0">
      <w:start w:val="1"/>
      <w:numFmt w:val="decimal"/>
      <w:lvlText w:val="%1."/>
      <w:lvlJc w:val="left"/>
      <w:pPr>
        <w:tabs>
          <w:tab w:val="num" w:pos="0"/>
        </w:tabs>
        <w:ind w:left="360" w:hanging="360"/>
      </w:pPr>
      <w:rPr>
        <w:rFonts w:hint="eastAsia"/>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6" w15:restartNumberingAfterBreak="0">
    <w:nsid w:val="00000008"/>
    <w:multiLevelType w:val="multilevel"/>
    <w:tmpl w:val="00000008"/>
    <w:name w:val="WWNum39"/>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7" w15:restartNumberingAfterBreak="0">
    <w:nsid w:val="00000009"/>
    <w:multiLevelType w:val="multilevel"/>
    <w:tmpl w:val="00000009"/>
    <w:name w:val="WWNum41"/>
    <w:lvl w:ilvl="0">
      <w:start w:val="1"/>
      <w:numFmt w:val="decimal"/>
      <w:lvlText w:val="（%1）"/>
      <w:lvlJc w:val="left"/>
      <w:pPr>
        <w:tabs>
          <w:tab w:val="num" w:pos="0"/>
        </w:tabs>
        <w:ind w:left="720" w:hanging="72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15:restartNumberingAfterBreak="0">
    <w:nsid w:val="0000000B"/>
    <w:multiLevelType w:val="multilevel"/>
    <w:tmpl w:val="0000000B"/>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9" w15:restartNumberingAfterBreak="0">
    <w:nsid w:val="0000000C"/>
    <w:multiLevelType w:val="multilevel"/>
    <w:tmpl w:val="0000000C"/>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0" w15:restartNumberingAfterBreak="0">
    <w:nsid w:val="0000000D"/>
    <w:multiLevelType w:val="multilevel"/>
    <w:tmpl w:val="0000000D"/>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1" w15:restartNumberingAfterBreak="0">
    <w:nsid w:val="0000000E"/>
    <w:multiLevelType w:val="multilevel"/>
    <w:tmpl w:val="0000000E"/>
    <w:lvl w:ilvl="0">
      <w:start w:val="1"/>
      <w:numFmt w:val="decimal"/>
      <w:lvlText w:val="%1."/>
      <w:lvlJc w:val="left"/>
      <w:pPr>
        <w:tabs>
          <w:tab w:val="num" w:pos="0"/>
        </w:tabs>
        <w:ind w:left="360" w:hanging="360"/>
      </w:pPr>
    </w:lvl>
    <w:lvl w:ilvl="1">
      <w:start w:val="1"/>
      <w:numFmt w:val="upperLetter"/>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2" w15:restartNumberingAfterBreak="0">
    <w:nsid w:val="0000000F"/>
    <w:multiLevelType w:val="multilevel"/>
    <w:tmpl w:val="0000000F"/>
    <w:lvl w:ilvl="0">
      <w:start w:val="1"/>
      <w:numFmt w:val="decimal"/>
      <w:lvlText w:val="%1."/>
      <w:lvlJc w:val="left"/>
      <w:pPr>
        <w:tabs>
          <w:tab w:val="num" w:pos="0"/>
        </w:tabs>
        <w:ind w:left="360" w:hanging="360"/>
      </w:pPr>
    </w:lvl>
    <w:lvl w:ilvl="1">
      <w:start w:val="1"/>
      <w:numFmt w:val="upperLetter"/>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0702149A"/>
    <w:multiLevelType w:val="hybridMultilevel"/>
    <w:tmpl w:val="B630D386"/>
    <w:lvl w:ilvl="0" w:tplc="81E0DBFA">
      <w:start w:val="1"/>
      <w:numFmt w:val="decimal"/>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E1D5B23"/>
    <w:multiLevelType w:val="hybridMultilevel"/>
    <w:tmpl w:val="B630D386"/>
    <w:lvl w:ilvl="0" w:tplc="FFFFFFFF">
      <w:start w:val="1"/>
      <w:numFmt w:val="decimal"/>
      <w:lvlText w:val="（%1）"/>
      <w:lvlJc w:val="left"/>
      <w:pPr>
        <w:ind w:left="600" w:hanging="60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3C332F6A"/>
    <w:multiLevelType w:val="hybridMultilevel"/>
    <w:tmpl w:val="9398AD5E"/>
    <w:lvl w:ilvl="0" w:tplc="8956538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A4D3188"/>
    <w:multiLevelType w:val="hybridMultilevel"/>
    <w:tmpl w:val="E6C6D550"/>
    <w:lvl w:ilvl="0" w:tplc="8956538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2BB717E"/>
    <w:multiLevelType w:val="hybridMultilevel"/>
    <w:tmpl w:val="9398AD5E"/>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7DD47C94"/>
    <w:multiLevelType w:val="hybridMultilevel"/>
    <w:tmpl w:val="1594206E"/>
    <w:lvl w:ilvl="0" w:tplc="8956538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78357871">
    <w:abstractNumId w:val="0"/>
  </w:num>
  <w:num w:numId="2" w16cid:durableId="252134160">
    <w:abstractNumId w:val="2"/>
  </w:num>
  <w:num w:numId="3" w16cid:durableId="126827398">
    <w:abstractNumId w:val="3"/>
  </w:num>
  <w:num w:numId="4" w16cid:durableId="825583731">
    <w:abstractNumId w:val="5"/>
  </w:num>
  <w:num w:numId="5" w16cid:durableId="659231126">
    <w:abstractNumId w:val="7"/>
  </w:num>
  <w:num w:numId="6" w16cid:durableId="950820558">
    <w:abstractNumId w:val="16"/>
  </w:num>
  <w:num w:numId="7" w16cid:durableId="396896932">
    <w:abstractNumId w:val="18"/>
  </w:num>
  <w:num w:numId="8" w16cid:durableId="157961155">
    <w:abstractNumId w:val="15"/>
  </w:num>
  <w:num w:numId="9" w16cid:durableId="1123186149">
    <w:abstractNumId w:val="17"/>
  </w:num>
  <w:num w:numId="10" w16cid:durableId="223882360">
    <w:abstractNumId w:val="13"/>
  </w:num>
  <w:num w:numId="11" w16cid:durableId="397477371">
    <w:abstractNumId w:val="14"/>
  </w:num>
  <w:num w:numId="12" w16cid:durableId="118306085">
    <w:abstractNumId w:val="1"/>
  </w:num>
  <w:num w:numId="13" w16cid:durableId="1436944468">
    <w:abstractNumId w:val="4"/>
  </w:num>
  <w:num w:numId="14" w16cid:durableId="1616208482">
    <w:abstractNumId w:val="6"/>
  </w:num>
  <w:num w:numId="15" w16cid:durableId="619262944">
    <w:abstractNumId w:val="8"/>
  </w:num>
  <w:num w:numId="16" w16cid:durableId="1452363430">
    <w:abstractNumId w:val="9"/>
  </w:num>
  <w:num w:numId="17" w16cid:durableId="2110080531">
    <w:abstractNumId w:val="10"/>
  </w:num>
  <w:num w:numId="18" w16cid:durableId="349260957">
    <w:abstractNumId w:val="11"/>
  </w:num>
  <w:num w:numId="19" w16cid:durableId="1482039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B6"/>
    <w:rsid w:val="001C249F"/>
    <w:rsid w:val="002B6205"/>
    <w:rsid w:val="00461768"/>
    <w:rsid w:val="0049684D"/>
    <w:rsid w:val="00542FAC"/>
    <w:rsid w:val="007F3B54"/>
    <w:rsid w:val="0088766D"/>
    <w:rsid w:val="008E61B6"/>
    <w:rsid w:val="00BD5D51"/>
    <w:rsid w:val="00EC7E7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56BF2"/>
  <w15:chartTrackingRefBased/>
  <w15:docId w15:val="{3590EDD3-591F-4CE9-B0A5-5ACEAA71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E61B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E61B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E61B6"/>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8E61B6"/>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8E61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E61B6"/>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8E61B6"/>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E61B6"/>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8E61B6"/>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E61B6"/>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8E61B6"/>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8E61B6"/>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8E61B6"/>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8E61B6"/>
    <w:rPr>
      <w:rFonts w:eastAsiaTheme="majorEastAsia" w:cstheme="majorBidi"/>
      <w:color w:val="0F4761" w:themeColor="accent1" w:themeShade="BF"/>
    </w:rPr>
  </w:style>
  <w:style w:type="character" w:customStyle="1" w:styleId="60">
    <w:name w:val="標題 6 字元"/>
    <w:basedOn w:val="a0"/>
    <w:link w:val="6"/>
    <w:uiPriority w:val="9"/>
    <w:semiHidden/>
    <w:rsid w:val="008E61B6"/>
    <w:rPr>
      <w:rFonts w:eastAsiaTheme="majorEastAsia" w:cstheme="majorBidi"/>
      <w:color w:val="595959" w:themeColor="text1" w:themeTint="A6"/>
    </w:rPr>
  </w:style>
  <w:style w:type="character" w:customStyle="1" w:styleId="70">
    <w:name w:val="標題 7 字元"/>
    <w:basedOn w:val="a0"/>
    <w:link w:val="7"/>
    <w:uiPriority w:val="9"/>
    <w:semiHidden/>
    <w:rsid w:val="008E61B6"/>
    <w:rPr>
      <w:rFonts w:eastAsiaTheme="majorEastAsia" w:cstheme="majorBidi"/>
      <w:color w:val="595959" w:themeColor="text1" w:themeTint="A6"/>
    </w:rPr>
  </w:style>
  <w:style w:type="character" w:customStyle="1" w:styleId="80">
    <w:name w:val="標題 8 字元"/>
    <w:basedOn w:val="a0"/>
    <w:link w:val="8"/>
    <w:uiPriority w:val="9"/>
    <w:semiHidden/>
    <w:rsid w:val="008E61B6"/>
    <w:rPr>
      <w:rFonts w:eastAsiaTheme="majorEastAsia" w:cstheme="majorBidi"/>
      <w:color w:val="272727" w:themeColor="text1" w:themeTint="D8"/>
    </w:rPr>
  </w:style>
  <w:style w:type="character" w:customStyle="1" w:styleId="90">
    <w:name w:val="標題 9 字元"/>
    <w:basedOn w:val="a0"/>
    <w:link w:val="9"/>
    <w:uiPriority w:val="9"/>
    <w:semiHidden/>
    <w:rsid w:val="008E61B6"/>
    <w:rPr>
      <w:rFonts w:eastAsiaTheme="majorEastAsia" w:cstheme="majorBidi"/>
      <w:color w:val="272727" w:themeColor="text1" w:themeTint="D8"/>
    </w:rPr>
  </w:style>
  <w:style w:type="paragraph" w:styleId="a3">
    <w:name w:val="Title"/>
    <w:basedOn w:val="a"/>
    <w:next w:val="a"/>
    <w:link w:val="a4"/>
    <w:uiPriority w:val="10"/>
    <w:qFormat/>
    <w:rsid w:val="008E61B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8E61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61B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8E61B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61B6"/>
    <w:pPr>
      <w:spacing w:before="160"/>
      <w:jc w:val="center"/>
    </w:pPr>
    <w:rPr>
      <w:i/>
      <w:iCs/>
      <w:color w:val="404040" w:themeColor="text1" w:themeTint="BF"/>
    </w:rPr>
  </w:style>
  <w:style w:type="character" w:customStyle="1" w:styleId="a8">
    <w:name w:val="引文 字元"/>
    <w:basedOn w:val="a0"/>
    <w:link w:val="a7"/>
    <w:uiPriority w:val="29"/>
    <w:rsid w:val="008E61B6"/>
    <w:rPr>
      <w:i/>
      <w:iCs/>
      <w:color w:val="404040" w:themeColor="text1" w:themeTint="BF"/>
    </w:rPr>
  </w:style>
  <w:style w:type="paragraph" w:styleId="a9">
    <w:name w:val="List Paragraph"/>
    <w:basedOn w:val="a"/>
    <w:qFormat/>
    <w:rsid w:val="008E61B6"/>
    <w:pPr>
      <w:ind w:left="720"/>
      <w:contextualSpacing/>
    </w:pPr>
  </w:style>
  <w:style w:type="character" w:styleId="aa">
    <w:name w:val="Intense Emphasis"/>
    <w:basedOn w:val="a0"/>
    <w:uiPriority w:val="21"/>
    <w:qFormat/>
    <w:rsid w:val="008E61B6"/>
    <w:rPr>
      <w:i/>
      <w:iCs/>
      <w:color w:val="0F4761" w:themeColor="accent1" w:themeShade="BF"/>
    </w:rPr>
  </w:style>
  <w:style w:type="paragraph" w:styleId="ab">
    <w:name w:val="Intense Quote"/>
    <w:basedOn w:val="a"/>
    <w:next w:val="a"/>
    <w:link w:val="ac"/>
    <w:uiPriority w:val="30"/>
    <w:qFormat/>
    <w:rsid w:val="008E61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8E61B6"/>
    <w:rPr>
      <w:i/>
      <w:iCs/>
      <w:color w:val="0F4761" w:themeColor="accent1" w:themeShade="BF"/>
    </w:rPr>
  </w:style>
  <w:style w:type="character" w:styleId="ad">
    <w:name w:val="Intense Reference"/>
    <w:basedOn w:val="a0"/>
    <w:uiPriority w:val="32"/>
    <w:qFormat/>
    <w:rsid w:val="008E61B6"/>
    <w:rPr>
      <w:b/>
      <w:bCs/>
      <w:smallCaps/>
      <w:color w:val="0F4761" w:themeColor="accent1" w:themeShade="BF"/>
      <w:spacing w:val="5"/>
    </w:rPr>
  </w:style>
  <w:style w:type="paragraph" w:customStyle="1" w:styleId="Standard">
    <w:name w:val="Standard"/>
    <w:rsid w:val="008E61B6"/>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Calibri" w:eastAsia="新細明體" w:hAnsi="Calibri" w:cs="Times New Roman"/>
      <w:szCs w:val="22"/>
      <w14:ligatures w14:val="none"/>
    </w:rPr>
  </w:style>
  <w:style w:type="paragraph" w:styleId="ae">
    <w:name w:val="Body Text"/>
    <w:basedOn w:val="a"/>
    <w:link w:val="af"/>
    <w:rsid w:val="0049684D"/>
    <w:pPr>
      <w:pBdr>
        <w:top w:val="none" w:sz="0" w:space="0" w:color="000000"/>
        <w:left w:val="none" w:sz="0" w:space="0" w:color="000000"/>
        <w:bottom w:val="none" w:sz="0" w:space="0" w:color="000000"/>
        <w:right w:val="none" w:sz="0" w:space="0" w:color="000000"/>
      </w:pBdr>
      <w:suppressAutoHyphens/>
      <w:spacing w:after="140" w:line="276" w:lineRule="auto"/>
      <w:textAlignment w:val="baseline"/>
    </w:pPr>
    <w:rPr>
      <w:rFonts w:ascii="Liberation Serif" w:eastAsia="新細明體" w:hAnsi="Liberation Serif" w:cs="Lucida Sans"/>
      <w:lang w:bidi="hi-IN"/>
      <w14:ligatures w14:val="none"/>
    </w:rPr>
  </w:style>
  <w:style w:type="character" w:customStyle="1" w:styleId="af">
    <w:name w:val="本文 字元"/>
    <w:basedOn w:val="a0"/>
    <w:link w:val="ae"/>
    <w:rsid w:val="0049684D"/>
    <w:rPr>
      <w:rFonts w:ascii="Liberation Serif" w:eastAsia="新細明體" w:hAnsi="Liberation Serif" w:cs="Lucida Sans"/>
      <w:lang w:bidi="hi-IN"/>
      <w14:ligatures w14:val="none"/>
    </w:rPr>
  </w:style>
  <w:style w:type="paragraph" w:styleId="af0">
    <w:name w:val="header"/>
    <w:basedOn w:val="a"/>
    <w:link w:val="af1"/>
    <w:uiPriority w:val="99"/>
    <w:unhideWhenUsed/>
    <w:rsid w:val="0049684D"/>
    <w:pPr>
      <w:tabs>
        <w:tab w:val="center" w:pos="4153"/>
        <w:tab w:val="right" w:pos="8306"/>
      </w:tabs>
      <w:snapToGrid w:val="0"/>
    </w:pPr>
    <w:rPr>
      <w:sz w:val="20"/>
      <w:szCs w:val="20"/>
    </w:rPr>
  </w:style>
  <w:style w:type="character" w:customStyle="1" w:styleId="af1">
    <w:name w:val="頁首 字元"/>
    <w:basedOn w:val="a0"/>
    <w:link w:val="af0"/>
    <w:uiPriority w:val="99"/>
    <w:rsid w:val="0049684D"/>
    <w:rPr>
      <w:sz w:val="20"/>
      <w:szCs w:val="20"/>
    </w:rPr>
  </w:style>
  <w:style w:type="paragraph" w:styleId="af2">
    <w:name w:val="footer"/>
    <w:basedOn w:val="a"/>
    <w:link w:val="af3"/>
    <w:uiPriority w:val="99"/>
    <w:unhideWhenUsed/>
    <w:rsid w:val="0049684D"/>
    <w:pPr>
      <w:tabs>
        <w:tab w:val="center" w:pos="4153"/>
        <w:tab w:val="right" w:pos="8306"/>
      </w:tabs>
      <w:snapToGrid w:val="0"/>
    </w:pPr>
    <w:rPr>
      <w:sz w:val="20"/>
      <w:szCs w:val="20"/>
    </w:rPr>
  </w:style>
  <w:style w:type="character" w:customStyle="1" w:styleId="af3">
    <w:name w:val="頁尾 字元"/>
    <w:basedOn w:val="a0"/>
    <w:link w:val="af2"/>
    <w:uiPriority w:val="99"/>
    <w:rsid w:val="004968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蘇柏叡</cp:lastModifiedBy>
  <cp:revision>3</cp:revision>
  <dcterms:created xsi:type="dcterms:W3CDTF">2025-04-10T03:45:00Z</dcterms:created>
  <dcterms:modified xsi:type="dcterms:W3CDTF">2025-04-21T09:29:00Z</dcterms:modified>
</cp:coreProperties>
</file>